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72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38"/>
        <w:gridCol w:w="240"/>
        <w:gridCol w:w="1461"/>
        <w:gridCol w:w="5245"/>
      </w:tblGrid>
      <w:tr w:rsidR="00EA4C6F" w14:paraId="2CBEAADA" w14:textId="77777777" w:rsidTr="00EA4C6F">
        <w:trPr>
          <w:trHeight w:hRule="exact" w:val="196"/>
        </w:trPr>
        <w:tc>
          <w:tcPr>
            <w:tcW w:w="7838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D067AC5" w14:textId="77777777" w:rsidR="00EA4C6F" w:rsidRDefault="00EA4C6F" w:rsidP="00EA4C6F">
            <w:pPr>
              <w:spacing w:before="6" w:line="180" w:lineRule="exact"/>
              <w:rPr>
                <w:sz w:val="19"/>
                <w:szCs w:val="19"/>
              </w:rPr>
            </w:pPr>
          </w:p>
        </w:tc>
        <w:tc>
          <w:tcPr>
            <w:tcW w:w="1701" w:type="dxa"/>
            <w:gridSpan w:val="2"/>
            <w:tcBorders>
              <w:top w:val="single" w:sz="10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CA0D97D" w14:textId="77777777" w:rsidR="00EA4C6F" w:rsidRPr="00F43CA7" w:rsidRDefault="00EA4C6F" w:rsidP="00EA4C6F">
            <w:pPr>
              <w:spacing w:line="160" w:lineRule="exact"/>
              <w:ind w:left="36" w:firstLine="6"/>
              <w:rPr>
                <w:rFonts w:ascii="Arial MT" w:eastAsia="Arial" w:hAnsi="Arial MT" w:cs="Arial"/>
                <w:sz w:val="16"/>
                <w:szCs w:val="16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2"/>
                <w:sz w:val="16"/>
                <w:szCs w:val="16"/>
              </w:rPr>
              <w:t>N</w:t>
            </w:r>
            <w:r w:rsidRPr="00F43CA7">
              <w:rPr>
                <w:rFonts w:ascii="Arial MT" w:eastAsia="Arial" w:hAnsi="Arial MT" w:cs="Arial"/>
                <w:sz w:val="16"/>
                <w:szCs w:val="16"/>
              </w:rPr>
              <w:t>o</w:t>
            </w:r>
            <w:r w:rsidRPr="00F43CA7">
              <w:rPr>
                <w:rFonts w:ascii="Arial MT" w:eastAsia="Arial" w:hAnsi="Arial MT" w:cs="Arial"/>
                <w:spacing w:val="5"/>
                <w:sz w:val="16"/>
                <w:szCs w:val="16"/>
              </w:rPr>
              <w:t>m</w:t>
            </w:r>
            <w:r w:rsidRPr="00F43CA7">
              <w:rPr>
                <w:rFonts w:ascii="Arial MT" w:eastAsia="Arial" w:hAnsi="Arial MT" w:cs="Arial"/>
                <w:sz w:val="16"/>
                <w:szCs w:val="16"/>
              </w:rPr>
              <w:t>or</w:t>
            </w:r>
            <w:proofErr w:type="spellEnd"/>
            <w:r w:rsidRPr="00F43CA7">
              <w:rPr>
                <w:rFonts w:ascii="Arial MT" w:eastAsia="Arial" w:hAnsi="Arial MT" w:cs="Arial"/>
                <w:spacing w:val="7"/>
                <w:sz w:val="16"/>
                <w:szCs w:val="16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w w:val="101"/>
                <w:sz w:val="16"/>
                <w:szCs w:val="16"/>
              </w:rPr>
              <w:t>S</w:t>
            </w:r>
            <w:r w:rsidRPr="00F43CA7">
              <w:rPr>
                <w:rFonts w:ascii="Arial MT" w:eastAsia="Arial" w:hAnsi="Arial MT" w:cs="Arial"/>
                <w:spacing w:val="2"/>
                <w:w w:val="101"/>
                <w:sz w:val="16"/>
                <w:szCs w:val="16"/>
              </w:rPr>
              <w:t>O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P</w:t>
            </w:r>
          </w:p>
        </w:tc>
        <w:tc>
          <w:tcPr>
            <w:tcW w:w="5245" w:type="dxa"/>
            <w:tcBorders>
              <w:top w:val="single" w:sz="10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14:paraId="41C48F6A" w14:textId="2FD765A6" w:rsidR="00EA4C6F" w:rsidRPr="00F43CA7" w:rsidRDefault="00EA4C6F" w:rsidP="00EA4C6F">
            <w:pPr>
              <w:rPr>
                <w:rFonts w:ascii="Arial MT" w:hAnsi="Arial MT" w:cs="Arial"/>
                <w:sz w:val="16"/>
                <w:szCs w:val="16"/>
                <w:lang w:val="id-ID"/>
              </w:rPr>
            </w:pPr>
            <w:r>
              <w:rPr>
                <w:rFonts w:ascii="Arial MT" w:hAnsi="Arial MT" w:cs="Arial"/>
                <w:sz w:val="16"/>
                <w:szCs w:val="16"/>
                <w:lang w:val="id-ID"/>
              </w:rPr>
              <w:t xml:space="preserve"> </w:t>
            </w:r>
            <w:r>
              <w:rPr>
                <w:rFonts w:ascii="Arial MT" w:hAnsi="Arial MT" w:cs="Arial"/>
                <w:sz w:val="16"/>
                <w:szCs w:val="16"/>
              </w:rPr>
              <w:t>SOP.</w:t>
            </w:r>
            <w:r>
              <w:rPr>
                <w:rFonts w:ascii="Arial MT" w:hAnsi="Arial MT" w:cs="Arial"/>
                <w:sz w:val="16"/>
                <w:szCs w:val="16"/>
                <w:lang w:val="id-ID"/>
              </w:rPr>
              <w:t xml:space="preserve"> 05 </w:t>
            </w:r>
            <w:r w:rsidRPr="00F43CA7">
              <w:rPr>
                <w:rFonts w:ascii="Arial MT" w:hAnsi="Arial MT" w:cs="Arial"/>
                <w:sz w:val="16"/>
                <w:szCs w:val="16"/>
              </w:rPr>
              <w:t>/BPKH.XVIII/</w:t>
            </w:r>
            <w:r>
              <w:rPr>
                <w:rFonts w:ascii="Arial MT" w:hAnsi="Arial MT" w:cs="Arial"/>
                <w:sz w:val="16"/>
                <w:szCs w:val="16"/>
                <w:lang w:val="id-ID"/>
              </w:rPr>
              <w:t>SDH</w:t>
            </w:r>
            <w:r>
              <w:rPr>
                <w:rFonts w:ascii="Arial MT" w:hAnsi="Arial MT" w:cs="Arial"/>
                <w:sz w:val="16"/>
                <w:szCs w:val="16"/>
              </w:rPr>
              <w:t>/SET/</w:t>
            </w:r>
            <w:r>
              <w:rPr>
                <w:rFonts w:ascii="Arial MT" w:hAnsi="Arial MT" w:cs="Arial"/>
                <w:sz w:val="16"/>
                <w:szCs w:val="16"/>
                <w:lang w:val="id-ID"/>
              </w:rPr>
              <w:t>02</w:t>
            </w:r>
            <w:r w:rsidRPr="00F43CA7">
              <w:rPr>
                <w:rFonts w:ascii="Arial MT" w:hAnsi="Arial MT" w:cs="Arial"/>
                <w:sz w:val="16"/>
                <w:szCs w:val="16"/>
              </w:rPr>
              <w:t>/20</w:t>
            </w:r>
            <w:r>
              <w:rPr>
                <w:rFonts w:ascii="Arial MT" w:hAnsi="Arial MT" w:cs="Arial"/>
                <w:sz w:val="16"/>
                <w:szCs w:val="16"/>
                <w:lang w:val="id-ID"/>
              </w:rPr>
              <w:t>23</w:t>
            </w:r>
          </w:p>
        </w:tc>
      </w:tr>
      <w:tr w:rsidR="00EA4C6F" w14:paraId="427BCB38" w14:textId="77777777" w:rsidTr="00EA4C6F">
        <w:trPr>
          <w:trHeight w:hRule="exact" w:val="200"/>
        </w:trPr>
        <w:tc>
          <w:tcPr>
            <w:tcW w:w="7838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29AD42C4" w14:textId="77777777" w:rsidR="00EA4C6F" w:rsidRDefault="00EA4C6F" w:rsidP="00EA4C6F">
            <w:pPr>
              <w:spacing w:line="200" w:lineRule="exact"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6E71D4F" w14:textId="77777777" w:rsidR="00EA4C6F" w:rsidRPr="00F43CA7" w:rsidRDefault="00EA4C6F" w:rsidP="00EA4C6F">
            <w:pPr>
              <w:spacing w:before="2"/>
              <w:ind w:left="36" w:firstLine="6"/>
              <w:rPr>
                <w:rFonts w:ascii="Arial MT" w:eastAsia="Arial" w:hAnsi="Arial MT" w:cs="Arial"/>
                <w:sz w:val="16"/>
                <w:szCs w:val="16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1"/>
                <w:sz w:val="16"/>
                <w:szCs w:val="16"/>
              </w:rPr>
              <w:t>T</w:t>
            </w:r>
            <w:r w:rsidRPr="00F43CA7">
              <w:rPr>
                <w:rFonts w:ascii="Arial MT" w:eastAsia="Arial" w:hAnsi="Arial MT" w:cs="Arial"/>
                <w:sz w:val="16"/>
                <w:szCs w:val="16"/>
              </w:rPr>
              <w:t>anggal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6"/>
                <w:szCs w:val="16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1"/>
                <w:sz w:val="16"/>
                <w:szCs w:val="16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1"/>
                <w:sz w:val="16"/>
                <w:szCs w:val="16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w w:val="101"/>
                <w:sz w:val="16"/>
                <w:szCs w:val="16"/>
              </w:rPr>
              <w:t>m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bua</w:t>
            </w:r>
            <w:r w:rsidRPr="00F43CA7">
              <w:rPr>
                <w:rFonts w:ascii="Arial MT" w:eastAsia="Arial" w:hAnsi="Arial MT" w:cs="Arial"/>
                <w:spacing w:val="2"/>
                <w:w w:val="101"/>
                <w:sz w:val="16"/>
                <w:szCs w:val="16"/>
              </w:rPr>
              <w:t>t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an</w:t>
            </w:r>
            <w:proofErr w:type="spellEnd"/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14:paraId="1B5C642D" w14:textId="77777777" w:rsidR="00EA4C6F" w:rsidRPr="00F43CA7" w:rsidRDefault="00EA4C6F" w:rsidP="00EA4C6F">
            <w:pPr>
              <w:rPr>
                <w:rFonts w:ascii="Arial MT" w:hAnsi="Arial MT"/>
                <w:sz w:val="16"/>
                <w:szCs w:val="16"/>
                <w:lang w:val="id-ID"/>
              </w:rPr>
            </w:pPr>
            <w:r w:rsidRPr="00F43CA7">
              <w:rPr>
                <w:rFonts w:ascii="Arial MT" w:hAnsi="Arial MT"/>
                <w:sz w:val="16"/>
                <w:szCs w:val="16"/>
                <w:lang w:val="id-ID"/>
              </w:rPr>
              <w:t xml:space="preserve"> 31 Mei 2021</w:t>
            </w:r>
          </w:p>
        </w:tc>
      </w:tr>
      <w:tr w:rsidR="00EA4C6F" w14:paraId="7D154786" w14:textId="77777777" w:rsidTr="00EA4C6F">
        <w:trPr>
          <w:trHeight w:hRule="exact" w:val="200"/>
        </w:trPr>
        <w:tc>
          <w:tcPr>
            <w:tcW w:w="7838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222FF804" w14:textId="58665CFE" w:rsidR="00EA4C6F" w:rsidRDefault="00EA4C6F" w:rsidP="00EA4C6F">
            <w:pPr>
              <w:spacing w:line="200" w:lineRule="exact"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54A6EAC" w14:textId="77777777" w:rsidR="00EA4C6F" w:rsidRPr="00F43CA7" w:rsidRDefault="00EA4C6F" w:rsidP="00EA4C6F">
            <w:pPr>
              <w:spacing w:before="2"/>
              <w:ind w:left="36" w:firstLine="6"/>
              <w:rPr>
                <w:rFonts w:ascii="Arial MT" w:eastAsia="Arial" w:hAnsi="Arial MT" w:cs="Arial"/>
                <w:sz w:val="16"/>
                <w:szCs w:val="16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1"/>
                <w:sz w:val="16"/>
                <w:szCs w:val="16"/>
              </w:rPr>
              <w:t>T</w:t>
            </w:r>
            <w:r w:rsidRPr="00F43CA7">
              <w:rPr>
                <w:rFonts w:ascii="Arial MT" w:eastAsia="Arial" w:hAnsi="Arial MT" w:cs="Arial"/>
                <w:sz w:val="16"/>
                <w:szCs w:val="16"/>
              </w:rPr>
              <w:t>anggal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6"/>
                <w:szCs w:val="16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w w:val="101"/>
                <w:sz w:val="16"/>
                <w:szCs w:val="16"/>
              </w:rPr>
              <w:t>R</w:t>
            </w:r>
            <w:r w:rsidRPr="00F43CA7">
              <w:rPr>
                <w:rFonts w:ascii="Arial MT" w:eastAsia="Arial" w:hAnsi="Arial MT" w:cs="Arial"/>
                <w:spacing w:val="-5"/>
                <w:w w:val="101"/>
                <w:sz w:val="16"/>
                <w:szCs w:val="16"/>
              </w:rPr>
              <w:t>e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v</w:t>
            </w:r>
            <w:r w:rsidRPr="00F43CA7">
              <w:rPr>
                <w:rFonts w:ascii="Arial MT" w:eastAsia="Arial" w:hAnsi="Arial MT" w:cs="Arial"/>
                <w:spacing w:val="2"/>
                <w:w w:val="101"/>
                <w:sz w:val="16"/>
                <w:szCs w:val="16"/>
              </w:rPr>
              <w:t>i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si</w:t>
            </w:r>
            <w:proofErr w:type="spellEnd"/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14:paraId="33847F52" w14:textId="77777777" w:rsidR="00EA4C6F" w:rsidRPr="00F43CA7" w:rsidRDefault="00EA4C6F" w:rsidP="00EA4C6F">
            <w:pPr>
              <w:rPr>
                <w:rFonts w:ascii="Arial MT" w:hAnsi="Arial MT"/>
                <w:sz w:val="16"/>
                <w:szCs w:val="16"/>
                <w:lang w:val="id-ID"/>
              </w:rPr>
            </w:pPr>
            <w:r w:rsidRPr="00F43CA7">
              <w:rPr>
                <w:rFonts w:ascii="Arial MT" w:hAnsi="Arial MT"/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EA4C6F" w14:paraId="36D4AB59" w14:textId="77777777" w:rsidTr="00EA4C6F">
        <w:trPr>
          <w:trHeight w:hRule="exact" w:val="200"/>
        </w:trPr>
        <w:tc>
          <w:tcPr>
            <w:tcW w:w="7838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3465DE9C" w14:textId="46ADCD26" w:rsidR="00EA4C6F" w:rsidRDefault="00EA4C6F" w:rsidP="00EA4C6F">
            <w:pPr>
              <w:spacing w:line="200" w:lineRule="exact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1A280319" wp14:editId="14A4125C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-241300</wp:posOffset>
                  </wp:positionV>
                  <wp:extent cx="720000" cy="720000"/>
                  <wp:effectExtent l="0" t="0" r="4445" b="4445"/>
                  <wp:wrapNone/>
                  <wp:docPr id="1415516286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5516286" name="Picture 1415516286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319D51F" w14:textId="77777777" w:rsidR="00EA4C6F" w:rsidRPr="00F43CA7" w:rsidRDefault="00EA4C6F" w:rsidP="00EA4C6F">
            <w:pPr>
              <w:spacing w:before="2"/>
              <w:ind w:left="36" w:firstLine="6"/>
              <w:rPr>
                <w:rFonts w:ascii="Arial MT" w:eastAsia="Arial" w:hAnsi="Arial MT" w:cs="Arial"/>
                <w:sz w:val="16"/>
                <w:szCs w:val="16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1"/>
                <w:sz w:val="16"/>
                <w:szCs w:val="16"/>
              </w:rPr>
              <w:t>T</w:t>
            </w:r>
            <w:r w:rsidRPr="00F43CA7">
              <w:rPr>
                <w:rFonts w:ascii="Arial MT" w:eastAsia="Arial" w:hAnsi="Arial MT" w:cs="Arial"/>
                <w:sz w:val="16"/>
                <w:szCs w:val="16"/>
              </w:rPr>
              <w:t>anggal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6"/>
                <w:szCs w:val="16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1"/>
                <w:sz w:val="16"/>
                <w:szCs w:val="16"/>
              </w:rPr>
              <w:t>E</w:t>
            </w:r>
            <w:r w:rsidRPr="00F43CA7">
              <w:rPr>
                <w:rFonts w:ascii="Arial MT" w:eastAsia="Arial" w:hAnsi="Arial MT" w:cs="Arial"/>
                <w:spacing w:val="2"/>
                <w:w w:val="101"/>
                <w:sz w:val="16"/>
                <w:szCs w:val="16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w w:val="101"/>
                <w:sz w:val="16"/>
                <w:szCs w:val="16"/>
              </w:rPr>
              <w:t>e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k</w:t>
            </w:r>
            <w:r w:rsidRPr="00F43CA7">
              <w:rPr>
                <w:rFonts w:ascii="Arial MT" w:eastAsia="Arial" w:hAnsi="Arial MT" w:cs="Arial"/>
                <w:spacing w:val="2"/>
                <w:w w:val="101"/>
                <w:sz w:val="16"/>
                <w:szCs w:val="16"/>
              </w:rPr>
              <w:t>ti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f</w:t>
            </w:r>
            <w:proofErr w:type="spellEnd"/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14:paraId="5111E6EB" w14:textId="77777777" w:rsidR="00EA4C6F" w:rsidRPr="00F43CA7" w:rsidRDefault="00EA4C6F" w:rsidP="00EA4C6F">
            <w:pPr>
              <w:rPr>
                <w:rFonts w:ascii="Arial MT" w:hAnsi="Arial MT"/>
                <w:sz w:val="16"/>
                <w:szCs w:val="16"/>
                <w:lang w:val="id-ID"/>
              </w:rPr>
            </w:pPr>
            <w:r w:rsidRPr="00F43CA7">
              <w:rPr>
                <w:rFonts w:ascii="Arial MT" w:hAnsi="Arial MT"/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EA4C6F" w14:paraId="028F1896" w14:textId="77777777" w:rsidTr="00EA4C6F">
        <w:trPr>
          <w:trHeight w:hRule="exact" w:val="329"/>
        </w:trPr>
        <w:tc>
          <w:tcPr>
            <w:tcW w:w="7838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17BE5757" w14:textId="34C1C7C0" w:rsidR="00EA4C6F" w:rsidRDefault="00EA4C6F" w:rsidP="00EA4C6F">
            <w:pPr>
              <w:spacing w:before="9" w:line="120" w:lineRule="exact"/>
              <w:rPr>
                <w:sz w:val="12"/>
                <w:szCs w:val="12"/>
              </w:rPr>
            </w:pPr>
          </w:p>
          <w:p w14:paraId="7C296E8E" w14:textId="4459DE31" w:rsidR="00EA4C6F" w:rsidRDefault="00EA4C6F" w:rsidP="00EA4C6F">
            <w:pPr>
              <w:spacing w:line="200" w:lineRule="exact"/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14:paraId="5C834880" w14:textId="77777777" w:rsidR="00EA4C6F" w:rsidRPr="00F43CA7" w:rsidRDefault="00EA4C6F" w:rsidP="00EA4C6F">
            <w:pPr>
              <w:spacing w:before="2"/>
              <w:ind w:left="36" w:firstLine="6"/>
              <w:rPr>
                <w:rFonts w:ascii="Arial MT" w:eastAsia="Arial" w:hAnsi="Arial MT" w:cs="Arial"/>
                <w:sz w:val="16"/>
                <w:szCs w:val="16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2"/>
                <w:sz w:val="16"/>
                <w:szCs w:val="16"/>
              </w:rPr>
              <w:t>D</w:t>
            </w:r>
            <w:r w:rsidRPr="00F43CA7">
              <w:rPr>
                <w:rFonts w:ascii="Arial MT" w:eastAsia="Arial" w:hAnsi="Arial MT" w:cs="Arial"/>
                <w:spacing w:val="2"/>
                <w:sz w:val="16"/>
                <w:szCs w:val="16"/>
              </w:rPr>
              <w:t>i</w:t>
            </w:r>
            <w:r w:rsidRPr="00F43CA7">
              <w:rPr>
                <w:rFonts w:ascii="Arial MT" w:eastAsia="Arial" w:hAnsi="Arial MT" w:cs="Arial"/>
                <w:sz w:val="16"/>
                <w:szCs w:val="16"/>
              </w:rPr>
              <w:t>sahkan</w:t>
            </w:r>
            <w:proofErr w:type="spellEnd"/>
            <w:r w:rsidRPr="00F43CA7">
              <w:rPr>
                <w:rFonts w:ascii="Arial MT" w:eastAsia="Arial" w:hAnsi="Arial MT" w:cs="Arial"/>
                <w:spacing w:val="8"/>
                <w:sz w:val="16"/>
                <w:szCs w:val="16"/>
              </w:rPr>
              <w:t xml:space="preserve"> 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O</w:t>
            </w:r>
            <w:r w:rsidRPr="00F43CA7">
              <w:rPr>
                <w:rFonts w:ascii="Arial MT" w:eastAsia="Arial" w:hAnsi="Arial MT" w:cs="Arial"/>
                <w:spacing w:val="2"/>
                <w:w w:val="101"/>
                <w:sz w:val="16"/>
                <w:szCs w:val="16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w w:val="101"/>
                <w:sz w:val="16"/>
                <w:szCs w:val="16"/>
              </w:rPr>
              <w:t>e</w:t>
            </w:r>
            <w:r w:rsidRPr="00F43CA7">
              <w:rPr>
                <w:rFonts w:ascii="Arial MT" w:eastAsia="Arial" w:hAnsi="Arial MT" w:cs="Arial"/>
                <w:w w:val="101"/>
                <w:sz w:val="16"/>
                <w:szCs w:val="16"/>
              </w:rPr>
              <w:t>h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10" w:space="0" w:color="000000"/>
            </w:tcBorders>
          </w:tcPr>
          <w:p w14:paraId="33814DB6" w14:textId="77777777" w:rsidR="00EA4C6F" w:rsidRPr="00F43CA7" w:rsidRDefault="00EA4C6F" w:rsidP="00EA4C6F">
            <w:pPr>
              <w:spacing w:before="10"/>
              <w:ind w:left="611" w:firstLine="1359"/>
              <w:rPr>
                <w:rFonts w:ascii="Arial MT" w:eastAsia="Arial" w:hAnsi="Arial MT" w:cs="Arial"/>
                <w:sz w:val="16"/>
                <w:szCs w:val="16"/>
              </w:rPr>
            </w:pPr>
            <w:r w:rsidRPr="00F43CA7">
              <w:rPr>
                <w:rFonts w:ascii="Arial MT" w:eastAsia="Arial" w:hAnsi="Arial MT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6"/>
                <w:szCs w:val="16"/>
              </w:rPr>
              <w:t>Kepala</w:t>
            </w:r>
            <w:proofErr w:type="spellEnd"/>
            <w:r w:rsidRPr="00F43CA7">
              <w:rPr>
                <w:rFonts w:ascii="Arial MT" w:eastAsia="Arial" w:hAnsi="Arial MT" w:cs="Arial"/>
                <w:spacing w:val="-2"/>
                <w:sz w:val="16"/>
                <w:szCs w:val="16"/>
              </w:rPr>
              <w:t xml:space="preserve"> Balai</w:t>
            </w:r>
          </w:p>
        </w:tc>
      </w:tr>
      <w:tr w:rsidR="00EA4C6F" w14:paraId="22B32D2A" w14:textId="77777777" w:rsidTr="00EA4C6F">
        <w:trPr>
          <w:trHeight w:hRule="exact" w:val="467"/>
        </w:trPr>
        <w:tc>
          <w:tcPr>
            <w:tcW w:w="7838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46AEE153" w14:textId="77777777" w:rsidR="00EA4C6F" w:rsidRDefault="00EA4C6F" w:rsidP="00EA4C6F">
            <w:pPr>
              <w:spacing w:before="13" w:line="260" w:lineRule="exact"/>
              <w:ind w:left="720"/>
              <w:jc w:val="center"/>
              <w:rPr>
                <w:sz w:val="26"/>
                <w:szCs w:val="26"/>
              </w:rPr>
            </w:pPr>
          </w:p>
          <w:p w14:paraId="3E06F4C9" w14:textId="1B9F5124" w:rsidR="00EA4C6F" w:rsidRDefault="00EA4C6F" w:rsidP="00EA4C6F">
            <w:pPr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5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TE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HU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ANA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N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6" w:space="0" w:color="000000"/>
            </w:tcBorders>
          </w:tcPr>
          <w:p w14:paraId="2BE9A660" w14:textId="77777777" w:rsidR="00EA4C6F" w:rsidRDefault="00EA4C6F" w:rsidP="00EA4C6F"/>
        </w:tc>
        <w:tc>
          <w:tcPr>
            <w:tcW w:w="5245" w:type="dxa"/>
            <w:tcBorders>
              <w:top w:val="nil"/>
              <w:left w:val="single" w:sz="6" w:space="0" w:color="000000"/>
              <w:bottom w:val="nil"/>
              <w:right w:val="single" w:sz="10" w:space="0" w:color="000000"/>
            </w:tcBorders>
          </w:tcPr>
          <w:p w14:paraId="3DA0852B" w14:textId="77777777" w:rsidR="00EA4C6F" w:rsidRPr="00F43CA7" w:rsidRDefault="00EA4C6F" w:rsidP="00EA4C6F">
            <w:pPr>
              <w:ind w:left="2345" w:right="2681"/>
              <w:jc w:val="center"/>
              <w:rPr>
                <w:rFonts w:ascii="Arial MT" w:eastAsia="Arial" w:hAnsi="Arial MT" w:cs="Arial"/>
                <w:spacing w:val="1"/>
                <w:w w:val="101"/>
                <w:sz w:val="16"/>
                <w:szCs w:val="16"/>
              </w:rPr>
            </w:pPr>
          </w:p>
          <w:p w14:paraId="5221A9B9" w14:textId="77777777" w:rsidR="00EA4C6F" w:rsidRPr="00F43CA7" w:rsidRDefault="00EA4C6F" w:rsidP="00EA4C6F">
            <w:pPr>
              <w:ind w:left="2345" w:right="2681"/>
              <w:jc w:val="center"/>
              <w:rPr>
                <w:rFonts w:ascii="Arial MT" w:eastAsia="Arial" w:hAnsi="Arial MT" w:cs="Arial"/>
                <w:spacing w:val="1"/>
                <w:w w:val="101"/>
                <w:sz w:val="16"/>
                <w:szCs w:val="16"/>
              </w:rPr>
            </w:pPr>
          </w:p>
          <w:p w14:paraId="7078F5A5" w14:textId="77777777" w:rsidR="00EA4C6F" w:rsidRPr="00F43CA7" w:rsidRDefault="00EA4C6F" w:rsidP="00EA4C6F">
            <w:pPr>
              <w:ind w:left="2345" w:right="2681"/>
              <w:jc w:val="center"/>
              <w:rPr>
                <w:rFonts w:ascii="Arial MT" w:eastAsia="Arial" w:hAnsi="Arial MT" w:cs="Arial"/>
                <w:spacing w:val="1"/>
                <w:w w:val="101"/>
                <w:sz w:val="16"/>
                <w:szCs w:val="16"/>
              </w:rPr>
            </w:pPr>
          </w:p>
          <w:p w14:paraId="6B74BA2B" w14:textId="77777777" w:rsidR="00EA4C6F" w:rsidRPr="00F43CA7" w:rsidRDefault="00EA4C6F" w:rsidP="00EA4C6F">
            <w:pPr>
              <w:ind w:left="2345" w:right="2681"/>
              <w:jc w:val="center"/>
              <w:rPr>
                <w:rFonts w:ascii="Arial MT" w:eastAsia="Arial" w:hAnsi="Arial MT" w:cs="Arial"/>
                <w:spacing w:val="1"/>
                <w:w w:val="101"/>
                <w:sz w:val="16"/>
                <w:szCs w:val="16"/>
              </w:rPr>
            </w:pPr>
          </w:p>
          <w:p w14:paraId="7816EDF1" w14:textId="77777777" w:rsidR="00EA4C6F" w:rsidRPr="00F43CA7" w:rsidRDefault="00EA4C6F" w:rsidP="00EA4C6F">
            <w:pPr>
              <w:ind w:left="2345" w:right="2681"/>
              <w:jc w:val="center"/>
              <w:rPr>
                <w:rFonts w:ascii="Arial MT" w:eastAsia="Arial" w:hAnsi="Arial MT" w:cs="Arial"/>
                <w:sz w:val="16"/>
                <w:szCs w:val="16"/>
              </w:rPr>
            </w:pPr>
          </w:p>
        </w:tc>
      </w:tr>
      <w:tr w:rsidR="00EA4C6F" w14:paraId="132C4A3D" w14:textId="77777777" w:rsidTr="00EA4C6F">
        <w:trPr>
          <w:trHeight w:hRule="exact" w:val="204"/>
        </w:trPr>
        <w:tc>
          <w:tcPr>
            <w:tcW w:w="7838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4ED86C6A" w14:textId="5EF1A134" w:rsidR="00EA4C6F" w:rsidRDefault="00EA4C6F" w:rsidP="00EA4C6F">
            <w:pPr>
              <w:spacing w:before="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RA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J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ND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RA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PL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AN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OG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HU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ANA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N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6" w:space="0" w:color="000000"/>
            </w:tcBorders>
          </w:tcPr>
          <w:p w14:paraId="5FC3F546" w14:textId="77777777" w:rsidR="00EA4C6F" w:rsidRDefault="00EA4C6F" w:rsidP="00EA4C6F"/>
        </w:tc>
        <w:tc>
          <w:tcPr>
            <w:tcW w:w="5245" w:type="dxa"/>
            <w:tcBorders>
              <w:top w:val="nil"/>
              <w:left w:val="single" w:sz="6" w:space="0" w:color="000000"/>
              <w:bottom w:val="nil"/>
              <w:right w:val="single" w:sz="10" w:space="0" w:color="000000"/>
            </w:tcBorders>
          </w:tcPr>
          <w:p w14:paraId="7BA5654E" w14:textId="77777777" w:rsidR="00EA4C6F" w:rsidRPr="00F43CA7" w:rsidRDefault="00EA4C6F" w:rsidP="00EA4C6F">
            <w:pPr>
              <w:rPr>
                <w:rFonts w:ascii="Arial MT" w:hAnsi="Arial MT"/>
                <w:sz w:val="16"/>
                <w:szCs w:val="16"/>
              </w:rPr>
            </w:pPr>
          </w:p>
        </w:tc>
      </w:tr>
      <w:tr w:rsidR="00EA4C6F" w14:paraId="38E53EC3" w14:textId="77777777" w:rsidTr="00EA4C6F">
        <w:trPr>
          <w:trHeight w:hRule="exact" w:val="600"/>
        </w:trPr>
        <w:tc>
          <w:tcPr>
            <w:tcW w:w="7838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281B603B" w14:textId="2E6BDD27" w:rsidR="00EA4C6F" w:rsidRPr="00EA4C6F" w:rsidRDefault="00EA4C6F" w:rsidP="00EA4C6F">
            <w:pPr>
              <w:spacing w:before="10"/>
              <w:jc w:val="center"/>
              <w:rPr>
                <w:rFonts w:ascii="Arial" w:eastAsia="Arial" w:hAnsi="Arial" w:cs="Arial"/>
                <w:b/>
                <w:w w:val="101"/>
                <w:sz w:val="15"/>
                <w:szCs w:val="15"/>
                <w:lang w:val="id-ID"/>
              </w:rPr>
            </w:pP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BA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PE</w:t>
            </w:r>
            <w:r>
              <w:rPr>
                <w:rFonts w:ascii="Arial" w:eastAsia="Arial" w:hAnsi="Arial" w:cs="Arial"/>
                <w:b/>
                <w:spacing w:val="5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AN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KA</w:t>
            </w:r>
            <w:r>
              <w:rPr>
                <w:rFonts w:ascii="Arial" w:eastAsia="Arial" w:hAnsi="Arial" w:cs="Arial"/>
                <w:b/>
                <w:spacing w:val="-3"/>
                <w:sz w:val="15"/>
                <w:szCs w:val="15"/>
              </w:rPr>
              <w:t>W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HU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  <w:lang w:val="id-ID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  <w:lang w:val="id-ID"/>
              </w:rPr>
              <w:t>WILAYAH XVIII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14:paraId="3D47843C" w14:textId="77777777" w:rsidR="00EA4C6F" w:rsidRDefault="00EA4C6F" w:rsidP="00EA4C6F"/>
        </w:tc>
        <w:tc>
          <w:tcPr>
            <w:tcW w:w="5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14:paraId="7BA8D29A" w14:textId="0BC8BE3F" w:rsidR="00EA4C6F" w:rsidRPr="00F43CA7" w:rsidRDefault="00EA4C6F" w:rsidP="00EA4C6F">
            <w:pPr>
              <w:spacing w:before="23"/>
              <w:ind w:left="1636" w:right="1620" w:hanging="233"/>
              <w:jc w:val="center"/>
              <w:rPr>
                <w:rFonts w:ascii="Arial MT" w:eastAsia="Arial" w:hAnsi="Arial MT" w:cs="Arial"/>
                <w:b/>
                <w:bCs/>
                <w:sz w:val="16"/>
                <w:szCs w:val="16"/>
                <w:u w:val="single"/>
              </w:rPr>
            </w:pPr>
            <w:r w:rsidRPr="00EA4C6F">
              <w:rPr>
                <w:rFonts w:ascii="Arial MT" w:eastAsia="Arial" w:hAnsi="Arial MT" w:cs="Arial"/>
                <w:b/>
                <w:bCs/>
                <w:sz w:val="16"/>
                <w:szCs w:val="16"/>
                <w:u w:val="single"/>
              </w:rPr>
              <w:t xml:space="preserve">Budi Setiawan, S.P., </w:t>
            </w:r>
            <w:proofErr w:type="spellStart"/>
            <w:r w:rsidRPr="00EA4C6F">
              <w:rPr>
                <w:rFonts w:ascii="Arial MT" w:eastAsia="Arial" w:hAnsi="Arial MT" w:cs="Arial"/>
                <w:b/>
                <w:bCs/>
                <w:sz w:val="16"/>
                <w:szCs w:val="16"/>
                <w:u w:val="single"/>
              </w:rPr>
              <w:t>M.Si</w:t>
            </w:r>
            <w:proofErr w:type="spellEnd"/>
            <w:r w:rsidRPr="00EA4C6F">
              <w:rPr>
                <w:rFonts w:ascii="Arial MT" w:eastAsia="Arial" w:hAnsi="Arial MT" w:cs="Arial"/>
                <w:b/>
                <w:bCs/>
                <w:sz w:val="16"/>
                <w:szCs w:val="16"/>
                <w:u w:val="single"/>
              </w:rPr>
              <w:t>.</w:t>
            </w:r>
          </w:p>
          <w:p w14:paraId="16A451DD" w14:textId="3D7F404C" w:rsidR="00EA4C6F" w:rsidRPr="00F43CA7" w:rsidRDefault="00EA4C6F" w:rsidP="00EA4C6F">
            <w:pPr>
              <w:spacing w:before="23"/>
              <w:ind w:left="1636" w:right="1620" w:hanging="233"/>
              <w:jc w:val="center"/>
              <w:rPr>
                <w:rFonts w:ascii="Arial MT" w:eastAsia="Arial" w:hAnsi="Arial MT" w:cs="Arial"/>
                <w:sz w:val="16"/>
                <w:szCs w:val="16"/>
              </w:rPr>
            </w:pPr>
            <w:r w:rsidRPr="00F43CA7">
              <w:rPr>
                <w:rFonts w:ascii="Arial MT" w:eastAsia="Arial" w:hAnsi="Arial MT" w:cs="Arial"/>
                <w:sz w:val="16"/>
                <w:szCs w:val="16"/>
              </w:rPr>
              <w:t xml:space="preserve">NIP. </w:t>
            </w:r>
            <w:r w:rsidRPr="00EA4C6F">
              <w:rPr>
                <w:rFonts w:ascii="Arial MT" w:eastAsia="Arial" w:hAnsi="Arial MT" w:cs="Arial"/>
                <w:sz w:val="16"/>
                <w:szCs w:val="16"/>
              </w:rPr>
              <w:t>19790723 200312 1 003</w:t>
            </w:r>
          </w:p>
        </w:tc>
      </w:tr>
      <w:tr w:rsidR="00EA4C6F" w14:paraId="0F384389" w14:textId="77777777" w:rsidTr="00EA4C6F">
        <w:trPr>
          <w:trHeight w:hRule="exact" w:val="588"/>
        </w:trPr>
        <w:tc>
          <w:tcPr>
            <w:tcW w:w="7838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DA59083" w14:textId="77777777" w:rsidR="00EA4C6F" w:rsidRDefault="00EA4C6F" w:rsidP="00EA4C6F"/>
        </w:tc>
        <w:tc>
          <w:tcPr>
            <w:tcW w:w="1701" w:type="dxa"/>
            <w:gridSpan w:val="2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63A5CAFA" w14:textId="77777777" w:rsidR="00EA4C6F" w:rsidRDefault="00EA4C6F" w:rsidP="00EA4C6F">
            <w:pPr>
              <w:spacing w:before="2"/>
              <w:ind w:left="363" w:hanging="228"/>
              <w:rPr>
                <w:rFonts w:ascii="Arial" w:eastAsia="Arial" w:hAnsi="Arial" w:cs="Arial"/>
                <w:sz w:val="15"/>
                <w:szCs w:val="15"/>
              </w:rPr>
            </w:pPr>
          </w:p>
          <w:p w14:paraId="6A68CD68" w14:textId="77777777" w:rsidR="00EA4C6F" w:rsidRPr="00F43CA7" w:rsidRDefault="00EA4C6F" w:rsidP="00EA4C6F">
            <w:pPr>
              <w:spacing w:before="2"/>
              <w:ind w:left="26"/>
              <w:rPr>
                <w:rFonts w:ascii="Arial MT" w:eastAsia="Arial" w:hAnsi="Arial MT" w:cs="Arial"/>
                <w:b/>
                <w:sz w:val="16"/>
                <w:szCs w:val="16"/>
              </w:rPr>
            </w:pPr>
            <w:proofErr w:type="spellStart"/>
            <w:r w:rsidRPr="00F43CA7">
              <w:rPr>
                <w:rFonts w:ascii="Arial MT" w:eastAsia="Arial" w:hAnsi="Arial MT" w:cs="Arial"/>
                <w:b/>
                <w:sz w:val="16"/>
                <w:szCs w:val="16"/>
              </w:rPr>
              <w:t>Judul</w:t>
            </w:r>
            <w:proofErr w:type="spellEnd"/>
            <w:r w:rsidRPr="00F43CA7">
              <w:rPr>
                <w:rFonts w:ascii="Arial MT" w:eastAsia="Arial" w:hAnsi="Arial MT" w:cs="Arial"/>
                <w:b/>
                <w:spacing w:val="8"/>
                <w:sz w:val="16"/>
                <w:szCs w:val="16"/>
              </w:rPr>
              <w:t xml:space="preserve"> </w:t>
            </w:r>
            <w:r w:rsidRPr="00F43CA7">
              <w:rPr>
                <w:rFonts w:ascii="Arial MT" w:eastAsia="Arial" w:hAnsi="Arial MT" w:cs="Arial"/>
                <w:b/>
                <w:spacing w:val="-1"/>
                <w:w w:val="101"/>
                <w:sz w:val="16"/>
                <w:szCs w:val="16"/>
              </w:rPr>
              <w:t>S</w:t>
            </w:r>
            <w:r w:rsidRPr="00F43CA7">
              <w:rPr>
                <w:rFonts w:ascii="Arial MT" w:eastAsia="Arial" w:hAnsi="Arial MT" w:cs="Arial"/>
                <w:b/>
                <w:spacing w:val="2"/>
                <w:w w:val="101"/>
                <w:sz w:val="16"/>
                <w:szCs w:val="16"/>
              </w:rPr>
              <w:t>O</w:t>
            </w:r>
            <w:r w:rsidRPr="00F43CA7">
              <w:rPr>
                <w:rFonts w:ascii="Arial MT" w:eastAsia="Arial" w:hAnsi="Arial MT" w:cs="Arial"/>
                <w:b/>
                <w:w w:val="101"/>
                <w:sz w:val="16"/>
                <w:szCs w:val="16"/>
              </w:rPr>
              <w:t>P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10" w:space="0" w:color="000000"/>
              <w:right w:val="single" w:sz="10" w:space="0" w:color="000000"/>
            </w:tcBorders>
          </w:tcPr>
          <w:p w14:paraId="519D00E5" w14:textId="7ADF35D9" w:rsidR="00EA4C6F" w:rsidRDefault="00EA4C6F" w:rsidP="00EA4C6F">
            <w:pPr>
              <w:spacing w:before="94" w:line="272" w:lineRule="auto"/>
              <w:ind w:right="-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PEL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Y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ANA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DA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DA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F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spacing w:val="5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SP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 xml:space="preserve">L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U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b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UN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 xml:space="preserve">G 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(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KH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)</w:t>
            </w:r>
          </w:p>
        </w:tc>
      </w:tr>
      <w:tr w:rsidR="00EA4C6F" w14:paraId="11F6C510" w14:textId="77777777" w:rsidTr="00EA4C6F">
        <w:trPr>
          <w:trHeight w:hRule="exact" w:val="196"/>
        </w:trPr>
        <w:tc>
          <w:tcPr>
            <w:tcW w:w="7838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C839949" w14:textId="77777777" w:rsidR="00EA4C6F" w:rsidRDefault="00EA4C6F" w:rsidP="00EA4C6F">
            <w:pPr>
              <w:spacing w:line="160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asar</w:t>
            </w:r>
            <w:r>
              <w:rPr>
                <w:rFonts w:ascii="Arial" w:eastAsia="Arial" w:hAnsi="Arial" w:cs="Arial"/>
                <w:b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u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u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m</w:t>
            </w:r>
          </w:p>
        </w:tc>
        <w:tc>
          <w:tcPr>
            <w:tcW w:w="6946" w:type="dxa"/>
            <w:gridSpan w:val="3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F9C8066" w14:textId="77777777" w:rsidR="00EA4C6F" w:rsidRDefault="00EA4C6F" w:rsidP="00EA4C6F">
            <w:pPr>
              <w:spacing w:line="160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2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u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li</w:t>
            </w:r>
            <w:r>
              <w:rPr>
                <w:rFonts w:ascii="Arial" w:eastAsia="Arial" w:hAnsi="Arial" w:cs="Arial"/>
                <w:b/>
                <w:spacing w:val="1"/>
                <w:sz w:val="15"/>
                <w:szCs w:val="15"/>
              </w:rPr>
              <w:t>f</w:t>
            </w:r>
            <w:r>
              <w:rPr>
                <w:rFonts w:ascii="Arial" w:eastAsia="Arial" w:hAnsi="Arial" w:cs="Arial"/>
                <w:b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kasi</w:t>
            </w:r>
            <w:proofErr w:type="spellEnd"/>
            <w:r>
              <w:rPr>
                <w:rFonts w:ascii="Arial" w:eastAsia="Arial" w:hAnsi="Arial" w:cs="Arial"/>
                <w:b/>
                <w:spacing w:val="11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aksa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</w:t>
            </w:r>
            <w:proofErr w:type="spellEnd"/>
          </w:p>
        </w:tc>
      </w:tr>
      <w:tr w:rsidR="00EA4C6F" w14:paraId="6A82661B" w14:textId="77777777" w:rsidTr="00EA4C6F">
        <w:trPr>
          <w:trHeight w:val="2793"/>
        </w:trPr>
        <w:tc>
          <w:tcPr>
            <w:tcW w:w="7838" w:type="dxa"/>
            <w:tcBorders>
              <w:top w:val="single" w:sz="6" w:space="0" w:color="000000"/>
              <w:left w:val="single" w:sz="10" w:space="0" w:color="000000"/>
              <w:right w:val="single" w:sz="10" w:space="0" w:color="000000"/>
            </w:tcBorders>
          </w:tcPr>
          <w:p w14:paraId="42F2C1E4" w14:textId="77777777" w:rsidR="00EA4C6F" w:rsidRPr="00D10232" w:rsidRDefault="00EA4C6F" w:rsidP="00EA4C6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right="128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ndang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ndang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or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41</w:t>
            </w:r>
            <w:r w:rsidRPr="00D10232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ahun</w:t>
            </w:r>
            <w:proofErr w:type="spellEnd"/>
            <w:r w:rsidRPr="00D10232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1999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w w:val="10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hu</w:t>
            </w:r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anan</w:t>
            </w:r>
            <w:proofErr w:type="spellEnd"/>
          </w:p>
          <w:p w14:paraId="760521D0" w14:textId="77777777" w:rsidR="00EA4C6F" w:rsidRPr="00D10232" w:rsidRDefault="00EA4C6F" w:rsidP="00EA4C6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right="128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ndang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ndang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or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14</w:t>
            </w:r>
            <w:r w:rsidRPr="00D10232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ahun</w:t>
            </w:r>
            <w:proofErr w:type="spellEnd"/>
            <w:r w:rsidRPr="00D10232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2008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bukaan</w:t>
            </w:r>
            <w:proofErr w:type="spellEnd"/>
            <w:r w:rsidRPr="00D10232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D10232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w w:val="10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ub</w:t>
            </w:r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li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</w:p>
          <w:p w14:paraId="3DEF2E89" w14:textId="77777777" w:rsidR="00EA4C6F" w:rsidRPr="00D10232" w:rsidRDefault="00EA4C6F" w:rsidP="00EA4C6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right="128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ndang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ndang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or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4</w:t>
            </w:r>
            <w:r w:rsidRPr="00D10232">
              <w:rPr>
                <w:rFonts w:ascii="Arial" w:eastAsia="Arial" w:hAnsi="Arial" w:cs="Arial"/>
                <w:spacing w:val="3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ahun</w:t>
            </w:r>
            <w:proofErr w:type="spellEnd"/>
            <w:r w:rsidRPr="00D10232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2011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D10232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G</w:t>
            </w:r>
            <w:r w:rsidRPr="00D10232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ospas</w:t>
            </w:r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l</w:t>
            </w:r>
            <w:proofErr w:type="spellEnd"/>
          </w:p>
          <w:p w14:paraId="1BD90EEB" w14:textId="77777777" w:rsidR="00EA4C6F" w:rsidRPr="00D10232" w:rsidRDefault="00EA4C6F" w:rsidP="00EA4C6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right="128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D10232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s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d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proofErr w:type="spellEnd"/>
            <w:r w:rsidRPr="00D10232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or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27</w:t>
            </w:r>
            <w:r w:rsidRPr="00D10232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ahun</w:t>
            </w:r>
            <w:proofErr w:type="spellEnd"/>
            <w:r w:rsidRPr="00D10232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2014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ang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J</w:t>
            </w:r>
            <w:r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aringan</w:t>
            </w:r>
            <w:proofErr w:type="spellEnd"/>
            <w:r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Informasi</w:t>
            </w:r>
            <w:proofErr w:type="spellEnd"/>
            <w:r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Geospasial</w:t>
            </w:r>
            <w:proofErr w:type="spellEnd"/>
            <w:r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 xml:space="preserve"> Nasional (JIGN)</w:t>
            </w:r>
          </w:p>
          <w:p w14:paraId="711E1C58" w14:textId="77777777" w:rsidR="00EA4C6F" w:rsidRPr="00D10232" w:rsidRDefault="00EA4C6F" w:rsidP="00EA4C6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right="128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 w:rsidRPr="00D10232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i  </w:t>
            </w:r>
            <w:r w:rsidRPr="00D10232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hu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 w:rsidRPr="00D10232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or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 w:rsidRPr="00D10232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.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28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proofErr w:type="spellStart"/>
            <w:r w:rsidRPr="00D10232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hk</w:t>
            </w:r>
            <w:proofErr w:type="spellEnd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tj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proofErr w:type="spellEnd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.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1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2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2016  </w:t>
            </w:r>
            <w:r w:rsidRPr="00D10232">
              <w:rPr>
                <w:rFonts w:ascii="Arial" w:eastAsia="Arial" w:hAnsi="Arial" w:cs="Arial"/>
                <w:spacing w:val="28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ang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 w:rsidRPr="00D10232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z w:val="15"/>
                <w:szCs w:val="15"/>
              </w:rPr>
              <w:t>Ja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ngan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f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1"/>
                <w:w w:val="10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5"/>
                <w:w w:val="101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asi</w:t>
            </w:r>
            <w:proofErr w:type="spellEnd"/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G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ospas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 w:rsidRPr="00D10232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ngkup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r w:rsidRPr="00D10232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H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</w:p>
          <w:p w14:paraId="2B32470B" w14:textId="77777777" w:rsidR="00EA4C6F" w:rsidRPr="00D10232" w:rsidRDefault="00EA4C6F" w:rsidP="00EA4C6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right="128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proofErr w:type="gram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20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i</w:t>
            </w:r>
            <w:proofErr w:type="gram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21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D10232">
              <w:rPr>
                <w:rFonts w:ascii="Arial" w:eastAsia="Arial" w:hAnsi="Arial" w:cs="Arial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ngkungan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21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H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dup</w:t>
            </w:r>
            <w:proofErr w:type="gram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12"/>
                <w:sz w:val="15"/>
                <w:szCs w:val="15"/>
              </w:rPr>
              <w:t xml:space="preserve"> </w:t>
            </w:r>
            <w:proofErr w:type="gram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da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n </w:t>
            </w:r>
            <w:r w:rsidRPr="00D10232">
              <w:rPr>
                <w:rFonts w:ascii="Arial" w:eastAsia="Arial" w:hAnsi="Arial" w:cs="Arial"/>
                <w:spacing w:val="14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hu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anan</w:t>
            </w:r>
            <w:proofErr w:type="spellEnd"/>
            <w:proofErr w:type="gram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15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or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 w:rsidRPr="00D10232">
              <w:rPr>
                <w:rFonts w:ascii="Arial" w:eastAsia="Arial" w:hAnsi="Arial" w:cs="Arial"/>
                <w:spacing w:val="21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.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6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proofErr w:type="spellStart"/>
            <w:r w:rsidRPr="00D10232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hk</w:t>
            </w:r>
            <w:proofErr w:type="spellEnd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tj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proofErr w:type="spellEnd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/O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.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0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1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proofErr w:type="gramStart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2016 </w:t>
            </w:r>
            <w:r w:rsidRPr="00D10232">
              <w:rPr>
                <w:rFonts w:ascii="Arial" w:eastAsia="Arial" w:hAnsi="Arial" w:cs="Arial"/>
                <w:spacing w:val="33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w w:val="10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ang</w:t>
            </w:r>
            <w:proofErr w:type="spellEnd"/>
            <w:proofErr w:type="gramEnd"/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gan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sasi</w:t>
            </w:r>
            <w:proofErr w:type="spellEnd"/>
            <w:r w:rsidRPr="00D10232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dan</w:t>
            </w:r>
            <w:r w:rsidRPr="00D10232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j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proofErr w:type="spellEnd"/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B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ai</w:t>
            </w:r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apan</w:t>
            </w:r>
            <w:proofErr w:type="spellEnd"/>
            <w:r w:rsidRPr="00D10232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w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asan</w:t>
            </w:r>
            <w:r w:rsidRPr="00D10232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H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an</w:t>
            </w:r>
          </w:p>
          <w:p w14:paraId="42DC3A34" w14:textId="77777777" w:rsidR="00EA4C6F" w:rsidRPr="00D10232" w:rsidRDefault="00EA4C6F" w:rsidP="00EA4C6F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15" w:right="128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    </w:t>
            </w:r>
            <w:r w:rsidRPr="00D10232">
              <w:rPr>
                <w:rFonts w:ascii="Arial" w:eastAsia="Arial" w:hAnsi="Arial" w:cs="Arial"/>
                <w:spacing w:val="16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ur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    </w:t>
            </w:r>
            <w:r w:rsidRPr="00D10232">
              <w:rPr>
                <w:rFonts w:ascii="Arial" w:eastAsia="Arial" w:hAnsi="Arial" w:cs="Arial"/>
                <w:spacing w:val="16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z w:val="15"/>
                <w:szCs w:val="15"/>
              </w:rPr>
              <w:t>J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nd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    </w:t>
            </w:r>
            <w:r w:rsidRPr="00D10232">
              <w:rPr>
                <w:rFonts w:ascii="Arial" w:eastAsia="Arial" w:hAnsi="Arial" w:cs="Arial"/>
                <w:spacing w:val="18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ano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ogi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    </w:t>
            </w:r>
            <w:r w:rsidRPr="00D10232">
              <w:rPr>
                <w:rFonts w:ascii="Arial" w:eastAsia="Arial" w:hAnsi="Arial" w:cs="Arial"/>
                <w:spacing w:val="1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hu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    </w:t>
            </w:r>
            <w:r w:rsidRPr="00D10232">
              <w:rPr>
                <w:rFonts w:ascii="Arial" w:eastAsia="Arial" w:hAnsi="Arial" w:cs="Arial"/>
                <w:spacing w:val="20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da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n      </w:t>
            </w:r>
            <w:r w:rsidRPr="00D10232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a      </w:t>
            </w:r>
            <w:r w:rsidRPr="00D10232">
              <w:rPr>
                <w:rFonts w:ascii="Arial" w:eastAsia="Arial" w:hAnsi="Arial" w:cs="Arial"/>
                <w:spacing w:val="16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ngkungan</w:t>
            </w:r>
            <w:proofErr w:type="spellEnd"/>
            <w:r w:rsidRPr="00D10232">
              <w:rPr>
                <w:rFonts w:ascii="Arial" w:eastAsia="Arial" w:hAnsi="Arial" w:cs="Arial"/>
                <w:sz w:val="15"/>
                <w:szCs w:val="15"/>
              </w:rPr>
              <w:t xml:space="preserve">      </w:t>
            </w:r>
            <w:r w:rsidRPr="00D10232">
              <w:rPr>
                <w:rFonts w:ascii="Arial" w:eastAsia="Arial" w:hAnsi="Arial" w:cs="Arial"/>
                <w:spacing w:val="1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5"/>
                <w:w w:val="101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or</w:t>
            </w:r>
            <w:proofErr w:type="spellEnd"/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.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4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PKT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SET</w:t>
            </w:r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D10232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.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1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3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2020</w:t>
            </w:r>
            <w:r w:rsidRPr="00D10232">
              <w:rPr>
                <w:rFonts w:ascii="Arial" w:eastAsia="Arial" w:hAnsi="Arial" w:cs="Arial"/>
                <w:spacing w:val="30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ang</w:t>
            </w:r>
            <w:proofErr w:type="spellEnd"/>
            <w:r w:rsidRPr="00D10232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do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D10232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ng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aan</w:t>
            </w:r>
            <w:proofErr w:type="spellEnd"/>
            <w:r w:rsidRPr="00D10232">
              <w:rPr>
                <w:rFonts w:ascii="Arial" w:eastAsia="Arial" w:hAnsi="Arial" w:cs="Arial"/>
                <w:spacing w:val="15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da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ny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ba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uasan</w:t>
            </w:r>
            <w:proofErr w:type="spellEnd"/>
            <w:r w:rsidRPr="00D10232">
              <w:rPr>
                <w:rFonts w:ascii="Arial" w:eastAsia="Arial" w:hAnsi="Arial" w:cs="Arial"/>
                <w:spacing w:val="17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D10232">
              <w:rPr>
                <w:rFonts w:ascii="Arial" w:eastAsia="Arial" w:hAnsi="Arial" w:cs="Arial"/>
                <w:spacing w:val="12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G</w:t>
            </w:r>
            <w:r w:rsidRPr="00D10232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ospas</w:t>
            </w:r>
            <w:r w:rsidRPr="00D10232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al</w:t>
            </w:r>
            <w:proofErr w:type="spellEnd"/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(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IG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)</w:t>
            </w:r>
            <w:r w:rsidRPr="00D10232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proofErr w:type="spellStart"/>
            <w:r w:rsidRPr="00D10232">
              <w:rPr>
                <w:rFonts w:ascii="Arial" w:eastAsia="Arial" w:hAnsi="Arial" w:cs="Arial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ngkup</w:t>
            </w:r>
            <w:proofErr w:type="spellEnd"/>
            <w:r w:rsidRPr="00D10232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D10232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D10232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D10232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D10232">
              <w:rPr>
                <w:rFonts w:ascii="Arial" w:eastAsia="Arial" w:hAnsi="Arial" w:cs="Arial"/>
                <w:sz w:val="15"/>
                <w:szCs w:val="15"/>
              </w:rPr>
              <w:t>an</w:t>
            </w:r>
            <w:r w:rsidRPr="00D10232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L</w:t>
            </w:r>
            <w:r w:rsidRPr="00D10232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H</w:t>
            </w:r>
            <w:r w:rsidRPr="00D10232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10" w:space="0" w:color="000000"/>
              <w:right w:val="single" w:sz="10" w:space="0" w:color="000000"/>
            </w:tcBorders>
          </w:tcPr>
          <w:p w14:paraId="15B1A221" w14:textId="77777777" w:rsidR="00EA4C6F" w:rsidRDefault="00EA4C6F" w:rsidP="00EA4C6F">
            <w:pPr>
              <w:pStyle w:val="ListParagraph"/>
              <w:numPr>
                <w:ilvl w:val="0"/>
                <w:numId w:val="3"/>
              </w:numPr>
              <w:spacing w:before="6" w:line="276" w:lineRule="auto"/>
              <w:ind w:left="421" w:right="273" w:hanging="284"/>
              <w:jc w:val="both"/>
              <w:rPr>
                <w:rFonts w:ascii="Arial" w:eastAsia="Arial" w:hAnsi="Arial" w:cs="Arial"/>
                <w:w w:val="101"/>
                <w:sz w:val="15"/>
                <w:szCs w:val="15"/>
              </w:rPr>
            </w:pPr>
            <w:proofErr w:type="spellStart"/>
            <w:r w:rsidRPr="00EF55C0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aha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i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u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EF55C0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undang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-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undangan</w:t>
            </w:r>
            <w:proofErr w:type="spellEnd"/>
            <w:r w:rsidRPr="00EF55C0">
              <w:rPr>
                <w:rFonts w:ascii="Arial" w:eastAsia="Arial" w:hAnsi="Arial" w:cs="Arial"/>
                <w:spacing w:val="16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nai</w:t>
            </w:r>
            <w:proofErr w:type="spellEnd"/>
            <w:r w:rsidRPr="00EF55C0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1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proofErr w:type="gram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pub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k</w:t>
            </w:r>
            <w:proofErr w:type="spellEnd"/>
            <w:r w:rsidRPr="00EF55C0">
              <w:rPr>
                <w:rFonts w:ascii="Arial" w:eastAsia="Arial" w:hAnsi="Arial" w:cs="Arial"/>
                <w:sz w:val="15"/>
                <w:szCs w:val="15"/>
              </w:rPr>
              <w:t>,</w:t>
            </w:r>
            <w:r w:rsidRPr="00EF55C0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ospas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dan </w:t>
            </w:r>
            <w:proofErr w:type="spellStart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Jaringan</w:t>
            </w:r>
            <w:proofErr w:type="spellEnd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Informasi</w:t>
            </w:r>
            <w:proofErr w:type="spellEnd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Geospasial</w:t>
            </w:r>
            <w:proofErr w:type="spellEnd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Lingkup</w:t>
            </w:r>
            <w:proofErr w:type="spellEnd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KLHK</w:t>
            </w:r>
          </w:p>
          <w:p w14:paraId="5AA5792B" w14:textId="77777777" w:rsidR="00EA4C6F" w:rsidRDefault="00EA4C6F" w:rsidP="00EA4C6F">
            <w:pPr>
              <w:pStyle w:val="ListParagraph"/>
              <w:numPr>
                <w:ilvl w:val="0"/>
                <w:numId w:val="3"/>
              </w:numPr>
              <w:spacing w:before="6" w:line="276" w:lineRule="auto"/>
              <w:ind w:left="421" w:right="273" w:hanging="284"/>
              <w:jc w:val="both"/>
              <w:rPr>
                <w:rFonts w:ascii="Arial" w:eastAsia="Arial" w:hAnsi="Arial" w:cs="Arial"/>
                <w:w w:val="101"/>
                <w:sz w:val="15"/>
                <w:szCs w:val="15"/>
              </w:rPr>
            </w:pPr>
            <w:proofErr w:type="spellStart"/>
            <w:r w:rsidRPr="00EF55C0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aha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i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ca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proofErr w:type="spellEnd"/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b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EF55C0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ayanan</w:t>
            </w:r>
            <w:proofErr w:type="spellEnd"/>
            <w:r w:rsidRPr="00EF55C0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f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1"/>
                <w:w w:val="10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5"/>
                <w:w w:val="101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asi</w:t>
            </w:r>
            <w:proofErr w:type="spellEnd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</w:p>
          <w:p w14:paraId="192654C5" w14:textId="77777777" w:rsidR="00EA4C6F" w:rsidRPr="00EF55C0" w:rsidRDefault="00EA4C6F" w:rsidP="00EA4C6F">
            <w:pPr>
              <w:pStyle w:val="ListParagraph"/>
              <w:numPr>
                <w:ilvl w:val="0"/>
                <w:numId w:val="3"/>
              </w:numPr>
              <w:spacing w:before="6" w:line="276" w:lineRule="auto"/>
              <w:ind w:left="421" w:right="273" w:hanging="284"/>
              <w:jc w:val="both"/>
              <w:rPr>
                <w:rFonts w:ascii="Arial" w:eastAsia="Arial" w:hAnsi="Arial" w:cs="Arial"/>
                <w:w w:val="101"/>
                <w:sz w:val="15"/>
                <w:szCs w:val="15"/>
              </w:rPr>
            </w:pPr>
            <w:proofErr w:type="spellStart"/>
            <w:r w:rsidRPr="00EF55C0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aha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i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ca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proofErr w:type="spellEnd"/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bua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EF55C0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su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at</w:t>
            </w:r>
            <w:proofErr w:type="spellEnd"/>
            <w:r w:rsidRPr="00EF55C0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d</w:t>
            </w:r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nas</w:t>
            </w:r>
            <w:proofErr w:type="spellEnd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3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aha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i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m</w:t>
            </w:r>
            <w:proofErr w:type="spellEnd"/>
            <w:r w:rsidRPr="00EF55C0">
              <w:rPr>
                <w:rFonts w:ascii="Arial" w:eastAsia="Arial" w:hAnsi="Arial" w:cs="Arial"/>
                <w:spacing w:val="12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G</w:t>
            </w:r>
            <w:r w:rsidRPr="00EF55C0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og</w:t>
            </w:r>
            <w:r w:rsidRPr="00EF55C0">
              <w:rPr>
                <w:rFonts w:ascii="Arial" w:eastAsia="Arial" w:hAnsi="Arial" w:cs="Arial"/>
                <w:spacing w:val="1"/>
                <w:w w:val="10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fi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s</w:t>
            </w:r>
            <w:proofErr w:type="spellEnd"/>
          </w:p>
          <w:p w14:paraId="6E8EBD7D" w14:textId="77777777" w:rsidR="00EA4C6F" w:rsidRDefault="00EA4C6F" w:rsidP="00EA4C6F">
            <w:pPr>
              <w:spacing w:before="6" w:line="140" w:lineRule="exact"/>
              <w:rPr>
                <w:sz w:val="14"/>
                <w:szCs w:val="14"/>
              </w:rPr>
            </w:pPr>
          </w:p>
          <w:p w14:paraId="75085FE4" w14:textId="77777777" w:rsidR="00EA4C6F" w:rsidRDefault="00EA4C6F" w:rsidP="00EA4C6F">
            <w:pPr>
              <w:ind w:right="84"/>
              <w:rPr>
                <w:rFonts w:ascii="Arial" w:eastAsia="Arial" w:hAnsi="Arial" w:cs="Arial"/>
                <w:sz w:val="15"/>
                <w:szCs w:val="15"/>
              </w:rPr>
            </w:pPr>
          </w:p>
          <w:p w14:paraId="5D5394DA" w14:textId="77777777" w:rsidR="00EA4C6F" w:rsidRDefault="00EA4C6F" w:rsidP="00EA4C6F">
            <w:pPr>
              <w:spacing w:line="306" w:lineRule="auto"/>
              <w:ind w:left="36" w:right="3256"/>
              <w:rPr>
                <w:rFonts w:ascii="Arial" w:eastAsia="Arial" w:hAnsi="Arial" w:cs="Arial"/>
                <w:sz w:val="15"/>
                <w:szCs w:val="15"/>
              </w:rPr>
            </w:pPr>
          </w:p>
        </w:tc>
      </w:tr>
      <w:tr w:rsidR="00EA4C6F" w14:paraId="51DC3F73" w14:textId="77777777" w:rsidTr="00EA4C6F">
        <w:trPr>
          <w:trHeight w:hRule="exact" w:val="196"/>
        </w:trPr>
        <w:tc>
          <w:tcPr>
            <w:tcW w:w="7838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793FDC4" w14:textId="77777777" w:rsidR="00EA4C6F" w:rsidRDefault="00EA4C6F" w:rsidP="00EA4C6F">
            <w:pPr>
              <w:spacing w:line="160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2"/>
                <w:w w:val="101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ka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an</w:t>
            </w:r>
            <w:proofErr w:type="spellEnd"/>
          </w:p>
        </w:tc>
        <w:tc>
          <w:tcPr>
            <w:tcW w:w="6946" w:type="dxa"/>
            <w:gridSpan w:val="3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37B0784" w14:textId="77777777" w:rsidR="00EA4C6F" w:rsidRDefault="00EA4C6F" w:rsidP="00EA4C6F">
            <w:pPr>
              <w:spacing w:line="160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ng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ka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an</w:t>
            </w:r>
            <w:proofErr w:type="spellEnd"/>
          </w:p>
        </w:tc>
      </w:tr>
      <w:tr w:rsidR="00EA4C6F" w14:paraId="6FCF73DB" w14:textId="77777777" w:rsidTr="00EA4C6F">
        <w:trPr>
          <w:trHeight w:hRule="exact" w:val="2425"/>
        </w:trPr>
        <w:tc>
          <w:tcPr>
            <w:tcW w:w="7838" w:type="dxa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97AF938" w14:textId="77777777" w:rsidR="00EA4C6F" w:rsidRPr="00EF55C0" w:rsidRDefault="00EA4C6F" w:rsidP="00EA4C6F">
            <w:pPr>
              <w:pStyle w:val="ListParagraph"/>
              <w:numPr>
                <w:ilvl w:val="0"/>
                <w:numId w:val="4"/>
              </w:numPr>
              <w:spacing w:before="22" w:line="276" w:lineRule="auto"/>
              <w:ind w:left="315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aan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Ja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ngan</w:t>
            </w:r>
            <w:proofErr w:type="spellEnd"/>
            <w:r w:rsidRPr="00EF55C0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ospas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an</w:t>
            </w:r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H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</w:p>
          <w:p w14:paraId="4DB79609" w14:textId="77777777" w:rsidR="00EA4C6F" w:rsidRPr="00EF55C0" w:rsidRDefault="00EA4C6F" w:rsidP="00EA4C6F">
            <w:pPr>
              <w:pStyle w:val="ListParagraph"/>
              <w:numPr>
                <w:ilvl w:val="0"/>
                <w:numId w:val="4"/>
              </w:numPr>
              <w:spacing w:before="22" w:line="276" w:lineRule="auto"/>
              <w:ind w:left="315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aan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abase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ospas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hu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anan</w:t>
            </w:r>
            <w:proofErr w:type="spellEnd"/>
            <w:r w:rsidRPr="00EF55C0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dan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ngkungan</w:t>
            </w:r>
            <w:proofErr w:type="spellEnd"/>
          </w:p>
          <w:p w14:paraId="1703B60F" w14:textId="77777777" w:rsidR="00EA4C6F" w:rsidRPr="00EF55C0" w:rsidRDefault="00EA4C6F" w:rsidP="00EA4C6F">
            <w:pPr>
              <w:pStyle w:val="ListParagraph"/>
              <w:numPr>
                <w:ilvl w:val="0"/>
                <w:numId w:val="4"/>
              </w:numPr>
              <w:spacing w:before="22" w:line="276" w:lineRule="auto"/>
              <w:ind w:left="315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ayanan</w:t>
            </w:r>
            <w:proofErr w:type="spellEnd"/>
            <w:r w:rsidRPr="00EF55C0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dan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ospas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di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2"/>
                <w:sz w:val="15"/>
                <w:szCs w:val="15"/>
              </w:rPr>
              <w:t>U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li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</w:t>
            </w:r>
            <w:proofErr w:type="spellEnd"/>
            <w:r w:rsidRPr="00EF55C0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1"/>
                <w:w w:val="101"/>
                <w:sz w:val="15"/>
                <w:szCs w:val="15"/>
              </w:rPr>
              <w:t>K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H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</w:p>
          <w:p w14:paraId="046C0850" w14:textId="77777777" w:rsidR="00EA4C6F" w:rsidRPr="00EF55C0" w:rsidRDefault="00EA4C6F" w:rsidP="00EA4C6F">
            <w:pPr>
              <w:pStyle w:val="ListParagraph"/>
              <w:numPr>
                <w:ilvl w:val="0"/>
                <w:numId w:val="4"/>
              </w:numPr>
              <w:spacing w:before="22" w:line="276" w:lineRule="auto"/>
              <w:ind w:left="315" w:hanging="142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u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but</w:t>
            </w:r>
            <w:proofErr w:type="spellEnd"/>
            <w:r w:rsidRPr="00EF55C0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dan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G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ospas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bagi</w:t>
            </w:r>
            <w:proofErr w:type="spellEnd"/>
            <w:r w:rsidRPr="00EF55C0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ngguna</w:t>
            </w:r>
            <w:proofErr w:type="spellEnd"/>
            <w:r w:rsidRPr="00EF55C0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ks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nal</w:t>
            </w:r>
            <w:proofErr w:type="spellEnd"/>
            <w:r w:rsidRPr="00EF55C0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1"/>
                <w:w w:val="101"/>
                <w:sz w:val="15"/>
                <w:szCs w:val="15"/>
              </w:rPr>
              <w:t>K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L</w:t>
            </w:r>
            <w:r w:rsidRPr="00EF55C0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H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F8794A4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angkat</w:t>
            </w:r>
            <w:proofErr w:type="spellEnd"/>
            <w:r w:rsidRPr="00EF55C0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pu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r</w:t>
            </w:r>
            <w:proofErr w:type="spellEnd"/>
            <w:r w:rsidRPr="00EF55C0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z w:val="15"/>
                <w:szCs w:val="15"/>
              </w:rPr>
              <w:t>d</w:t>
            </w:r>
            <w:r w:rsidRPr="00EF55C0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ngan</w:t>
            </w:r>
            <w:proofErr w:type="spellEnd"/>
            <w:r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ft</w:t>
            </w:r>
            <w:r w:rsidRPr="00EF55C0">
              <w:rPr>
                <w:rFonts w:ascii="Arial" w:eastAsia="Arial" w:hAnsi="Arial" w:cs="Arial"/>
                <w:spacing w:val="-2"/>
                <w:sz w:val="15"/>
                <w:szCs w:val="15"/>
              </w:rPr>
              <w:t>w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GI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S </w:t>
            </w:r>
            <w:r w:rsidRPr="00EF55C0">
              <w:rPr>
                <w:rFonts w:ascii="Arial" w:eastAsia="Arial" w:hAnsi="Arial" w:cs="Arial"/>
                <w:spacing w:val="-1"/>
                <w:sz w:val="15"/>
                <w:szCs w:val="15"/>
              </w:rPr>
              <w:t>B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as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s</w:t>
            </w:r>
            <w:r w:rsidRPr="00EF55C0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 w:rsidRPr="00EF55C0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EF55C0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EF55C0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G</w:t>
            </w:r>
            <w:r w:rsidRPr="00EF55C0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ospas</w:t>
            </w:r>
            <w:r w:rsidRPr="00EF55C0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EF55C0">
              <w:rPr>
                <w:rFonts w:ascii="Arial" w:eastAsia="Arial" w:hAnsi="Arial" w:cs="Arial"/>
                <w:w w:val="101"/>
                <w:sz w:val="15"/>
                <w:szCs w:val="15"/>
              </w:rPr>
              <w:t>al</w:t>
            </w:r>
            <w:proofErr w:type="spellEnd"/>
          </w:p>
          <w:p w14:paraId="4F5E3E87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2"/>
                <w:sz w:val="15"/>
                <w:szCs w:val="15"/>
              </w:rPr>
              <w:t>CD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F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ash</w:t>
            </w:r>
            <w:r w:rsidRPr="00B70147"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d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sk</w:t>
            </w:r>
          </w:p>
          <w:p w14:paraId="6D91B0E9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v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dan</w:t>
            </w:r>
            <w:r w:rsidRPr="00B70147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angkat</w:t>
            </w:r>
            <w:proofErr w:type="spellEnd"/>
            <w:r w:rsidRPr="00B70147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n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t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1"/>
                <w:w w:val="10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n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t</w:t>
            </w:r>
          </w:p>
          <w:p w14:paraId="093CBBC1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T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il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,</w:t>
            </w:r>
            <w:r w:rsidRPr="00B70147"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dan</w:t>
            </w:r>
            <w:r w:rsidRPr="00B70147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w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bs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it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e</w:t>
            </w:r>
          </w:p>
          <w:p w14:paraId="79FB9E2C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2"/>
                <w:sz w:val="15"/>
                <w:szCs w:val="15"/>
              </w:rPr>
              <w:t>C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ap</w:t>
            </w:r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pacing w:val="-1"/>
                <w:w w:val="101"/>
                <w:sz w:val="15"/>
                <w:szCs w:val="15"/>
              </w:rPr>
              <w:t>K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5"/>
                <w:w w:val="101"/>
                <w:sz w:val="15"/>
                <w:szCs w:val="15"/>
              </w:rPr>
              <w:t>m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n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t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1"/>
                <w:w w:val="10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an </w:t>
            </w:r>
          </w:p>
          <w:p w14:paraId="44EFEDA1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B70147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sz w:val="15"/>
                <w:szCs w:val="15"/>
              </w:rPr>
              <w:t>ka</w:t>
            </w:r>
            <w:r w:rsidRPr="00B70147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u</w:t>
            </w:r>
            <w:proofErr w:type="spellEnd"/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nda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i</w:t>
            </w:r>
            <w:proofErr w:type="spellEnd"/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</w:p>
          <w:p w14:paraId="437C05D7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K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B70147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u</w:t>
            </w:r>
            <w:r w:rsidRPr="00B70147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nda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li</w:t>
            </w:r>
            <w:proofErr w:type="spellEnd"/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/</w:t>
            </w:r>
            <w:proofErr w:type="spellStart"/>
            <w:r w:rsidRPr="00B70147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D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spos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si</w:t>
            </w:r>
            <w:proofErr w:type="spellEnd"/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 xml:space="preserve"> </w:t>
            </w:r>
          </w:p>
          <w:p w14:paraId="07F8E678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F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ili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ng</w:t>
            </w:r>
            <w:r w:rsidRPr="00B70147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cabinet</w:t>
            </w:r>
          </w:p>
          <w:p w14:paraId="72AE4981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A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li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kasi</w:t>
            </w:r>
            <w:proofErr w:type="spellEnd"/>
            <w:r w:rsidRPr="00B70147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pacing w:val="-2"/>
                <w:w w:val="101"/>
                <w:sz w:val="15"/>
                <w:szCs w:val="15"/>
              </w:rPr>
              <w:t>w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bs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1"/>
                <w:w w:val="10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v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ce</w:t>
            </w:r>
          </w:p>
          <w:p w14:paraId="2346D7BF" w14:textId="77777777" w:rsidR="00EA4C6F" w:rsidRPr="00B70147" w:rsidRDefault="00EA4C6F" w:rsidP="00EA4C6F">
            <w:pPr>
              <w:pStyle w:val="ListParagraph"/>
              <w:numPr>
                <w:ilvl w:val="0"/>
                <w:numId w:val="5"/>
              </w:numPr>
              <w:spacing w:before="22" w:line="306" w:lineRule="auto"/>
              <w:ind w:left="421" w:right="1407" w:hanging="279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1"/>
                <w:w w:val="101"/>
                <w:sz w:val="15"/>
                <w:szCs w:val="15"/>
              </w:rPr>
              <w:t>AT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K</w:t>
            </w:r>
          </w:p>
        </w:tc>
      </w:tr>
      <w:tr w:rsidR="00EA4C6F" w14:paraId="0414D8E2" w14:textId="77777777" w:rsidTr="00EA4C6F">
        <w:trPr>
          <w:trHeight w:hRule="exact" w:val="196"/>
        </w:trPr>
        <w:tc>
          <w:tcPr>
            <w:tcW w:w="7838" w:type="dxa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49C7E9D" w14:textId="77777777" w:rsidR="00EA4C6F" w:rsidRDefault="00EA4C6F" w:rsidP="00EA4C6F">
            <w:pPr>
              <w:spacing w:line="160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spacing w:val="2"/>
                <w:w w:val="101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ng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an</w:t>
            </w:r>
            <w:proofErr w:type="spellEnd"/>
          </w:p>
        </w:tc>
        <w:tc>
          <w:tcPr>
            <w:tcW w:w="6946" w:type="dxa"/>
            <w:gridSpan w:val="3"/>
            <w:tcBorders>
              <w:top w:val="single" w:sz="10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2B20FCD" w14:textId="77777777" w:rsidR="00EA4C6F" w:rsidRDefault="00EA4C6F" w:rsidP="00EA4C6F">
            <w:pPr>
              <w:spacing w:line="160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ca</w:t>
            </w:r>
            <w:r>
              <w:rPr>
                <w:rFonts w:ascii="Arial" w:eastAsia="Arial" w:hAnsi="Arial" w:cs="Arial"/>
                <w:b/>
                <w:spacing w:val="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an</w:t>
            </w:r>
            <w:proofErr w:type="spellEnd"/>
            <w:r>
              <w:rPr>
                <w:rFonts w:ascii="Arial" w:eastAsia="Arial" w:hAnsi="Arial" w:cs="Arial"/>
                <w:b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sz w:val="15"/>
                <w:szCs w:val="15"/>
              </w:rPr>
              <w:t>an</w:t>
            </w:r>
            <w:r>
              <w:rPr>
                <w:rFonts w:ascii="Arial" w:eastAsia="Arial" w:hAnsi="Arial" w:cs="Arial"/>
                <w:b/>
                <w:spacing w:val="4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101"/>
                <w:sz w:val="15"/>
                <w:szCs w:val="15"/>
              </w:rPr>
              <w:t>nd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w w:val="101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w w:val="101"/>
                <w:sz w:val="15"/>
                <w:szCs w:val="15"/>
              </w:rPr>
              <w:t>aan</w:t>
            </w:r>
            <w:proofErr w:type="spellEnd"/>
          </w:p>
        </w:tc>
      </w:tr>
      <w:tr w:rsidR="00EA4C6F" w14:paraId="12B67E61" w14:textId="77777777" w:rsidTr="00EA4C6F">
        <w:trPr>
          <w:trHeight w:val="388"/>
        </w:trPr>
        <w:tc>
          <w:tcPr>
            <w:tcW w:w="7838" w:type="dxa"/>
            <w:vMerge w:val="restart"/>
            <w:tcBorders>
              <w:top w:val="single" w:sz="6" w:space="0" w:color="000000"/>
              <w:left w:val="single" w:sz="10" w:space="0" w:color="000000"/>
              <w:right w:val="single" w:sz="10" w:space="0" w:color="000000"/>
            </w:tcBorders>
          </w:tcPr>
          <w:p w14:paraId="2ED10C6E" w14:textId="77777777" w:rsidR="00EA4C6F" w:rsidRDefault="00EA4C6F" w:rsidP="00EA4C6F">
            <w:pPr>
              <w:spacing w:before="6" w:line="276" w:lineRule="auto"/>
              <w:ind w:left="23" w:right="128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J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z w:val="15"/>
                <w:szCs w:val="15"/>
              </w:rPr>
              <w:t>ka</w:t>
            </w:r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z w:val="15"/>
                <w:szCs w:val="15"/>
              </w:rPr>
              <w:t>ayanan</w:t>
            </w:r>
            <w:proofErr w:type="spellEnd"/>
            <w:r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z w:val="15"/>
                <w:szCs w:val="15"/>
              </w:rPr>
              <w:t>da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ospas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z w:val="15"/>
                <w:szCs w:val="15"/>
              </w:rPr>
              <w:t>al</w:t>
            </w:r>
            <w:proofErr w:type="spellEnd"/>
            <w:r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15"/>
                <w:szCs w:val="15"/>
              </w:rPr>
              <w:t>ba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proofErr w:type="spellEnd"/>
            <w:r>
              <w:rPr>
                <w:rFonts w:ascii="Arial" w:eastAsia="Arial" w:hAnsi="Arial" w:cs="Arial"/>
                <w:sz w:val="15"/>
                <w:szCs w:val="15"/>
              </w:rPr>
              <w:t>,</w:t>
            </w:r>
            <w:r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15"/>
                <w:szCs w:val="15"/>
              </w:rPr>
              <w:t>aka</w:t>
            </w:r>
            <w:proofErr w:type="spellEnd"/>
            <w:r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akan</w:t>
            </w:r>
            <w:proofErr w:type="spellEnd"/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nga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z w:val="15"/>
                <w:szCs w:val="15"/>
              </w:rPr>
              <w:t>uh</w:t>
            </w:r>
            <w:proofErr w:type="spellEnd"/>
            <w:r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z w:val="15"/>
                <w:szCs w:val="15"/>
              </w:rPr>
              <w:t>hadap</w:t>
            </w:r>
            <w:proofErr w:type="spellEnd"/>
            <w:r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z w:val="15"/>
                <w:szCs w:val="15"/>
              </w:rPr>
              <w:t>os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ncanaan</w:t>
            </w:r>
            <w:proofErr w:type="spellEnd"/>
            <w:r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dan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nga</w:t>
            </w:r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il</w:t>
            </w:r>
            <w:r>
              <w:rPr>
                <w:rFonts w:ascii="Arial" w:eastAsia="Arial" w:hAnsi="Arial" w:cs="Arial"/>
                <w:sz w:val="15"/>
                <w:szCs w:val="15"/>
              </w:rPr>
              <w:t>an</w:t>
            </w:r>
            <w:proofErr w:type="spellEnd"/>
            <w:r>
              <w:rPr>
                <w:rFonts w:ascii="Arial" w:eastAsia="Arial" w:hAnsi="Arial" w:cs="Arial"/>
                <w:spacing w:val="11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pu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sz w:val="15"/>
                <w:szCs w:val="15"/>
              </w:rPr>
              <w:t>usan</w:t>
            </w:r>
            <w:proofErr w:type="spellEnd"/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ij</w:t>
            </w:r>
            <w:r>
              <w:rPr>
                <w:rFonts w:ascii="Arial" w:eastAsia="Arial" w:hAnsi="Arial" w:cs="Arial"/>
                <w:sz w:val="15"/>
                <w:szCs w:val="15"/>
              </w:rPr>
              <w:t>akan</w:t>
            </w:r>
            <w:proofErr w:type="spellEnd"/>
            <w:r>
              <w:rPr>
                <w:rFonts w:ascii="Arial" w:eastAsia="Arial" w:hAnsi="Arial" w:cs="Arial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h</w:t>
            </w:r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ngguna</w:t>
            </w:r>
            <w:proofErr w:type="spellEnd"/>
            <w:r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z w:val="15"/>
                <w:szCs w:val="15"/>
              </w:rPr>
              <w:t>da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sz w:val="15"/>
                <w:szCs w:val="15"/>
              </w:rPr>
              <w:t>a.</w:t>
            </w:r>
            <w:r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'</w:t>
            </w:r>
            <w:proofErr w:type="spellStart"/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h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z w:val="15"/>
                <w:szCs w:val="15"/>
              </w:rPr>
              <w:t>ngga</w:t>
            </w:r>
            <w:proofErr w:type="spellEnd"/>
            <w:r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k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ij</w:t>
            </w:r>
            <w:r>
              <w:rPr>
                <w:rFonts w:ascii="Arial" w:eastAsia="Arial" w:hAnsi="Arial" w:cs="Arial"/>
                <w:sz w:val="15"/>
                <w:szCs w:val="15"/>
              </w:rPr>
              <w:t>akan</w:t>
            </w:r>
            <w:proofErr w:type="spellEnd"/>
            <w:r>
              <w:rPr>
                <w:rFonts w:ascii="Arial" w:eastAsia="Arial" w:hAnsi="Arial" w:cs="Arial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z w:val="15"/>
                <w:szCs w:val="15"/>
              </w:rPr>
              <w:t>yang</w:t>
            </w:r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akan</w:t>
            </w:r>
            <w:proofErr w:type="spellEnd"/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z w:val="15"/>
                <w:szCs w:val="15"/>
              </w:rPr>
              <w:t>l</w:t>
            </w:r>
            <w:proofErr w:type="spellEnd"/>
            <w:r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z w:val="15"/>
                <w:szCs w:val="15"/>
              </w:rPr>
              <w:t>sa</w:t>
            </w:r>
            <w:proofErr w:type="spellEnd"/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ti</w:t>
            </w:r>
            <w:r>
              <w:rPr>
                <w:rFonts w:ascii="Arial" w:eastAsia="Arial" w:hAnsi="Arial" w:cs="Arial"/>
                <w:sz w:val="15"/>
                <w:szCs w:val="15"/>
              </w:rPr>
              <w:t>dak</w:t>
            </w:r>
            <w:proofErr w:type="spellEnd"/>
            <w:r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suai</w:t>
            </w:r>
            <w:proofErr w:type="spellEnd"/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z w:val="15"/>
                <w:szCs w:val="15"/>
              </w:rPr>
              <w:t>ngan</w:t>
            </w:r>
            <w:proofErr w:type="spellEnd"/>
            <w:r>
              <w:rPr>
                <w:rFonts w:ascii="Arial" w:eastAsia="Arial" w:hAnsi="Arial" w:cs="Arial"/>
                <w:spacing w:val="7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sz w:val="15"/>
                <w:szCs w:val="15"/>
              </w:rPr>
              <w:t>u</w:t>
            </w:r>
            <w:r>
              <w:rPr>
                <w:rFonts w:ascii="Arial" w:eastAsia="Arial" w:hAnsi="Arial" w:cs="Arial"/>
                <w:spacing w:val="2"/>
                <w:sz w:val="15"/>
                <w:szCs w:val="15"/>
              </w:rPr>
              <w:t>j</w:t>
            </w:r>
            <w:r>
              <w:rPr>
                <w:rFonts w:ascii="Arial" w:eastAsia="Arial" w:hAnsi="Arial" w:cs="Arial"/>
                <w:sz w:val="15"/>
                <w:szCs w:val="15"/>
              </w:rPr>
              <w:t>uan</w:t>
            </w:r>
            <w:proofErr w:type="spellEnd"/>
            <w:r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z w:val="15"/>
                <w:szCs w:val="15"/>
              </w:rPr>
              <w:t>dan</w:t>
            </w:r>
            <w:r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sasa</w:t>
            </w:r>
            <w:r>
              <w:rPr>
                <w:rFonts w:ascii="Arial" w:eastAsia="Arial" w:hAnsi="Arial" w:cs="Arial"/>
                <w:spacing w:val="1"/>
                <w:w w:val="101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an</w:t>
            </w:r>
            <w:proofErr w:type="spellEnd"/>
            <w:r>
              <w:rPr>
                <w:rFonts w:ascii="Arial" w:eastAsia="Arial" w:hAnsi="Arial" w:cs="Arial"/>
                <w:w w:val="101"/>
                <w:sz w:val="15"/>
                <w:szCs w:val="15"/>
              </w:rPr>
              <w:t>.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10" w:space="0" w:color="000000"/>
              <w:right w:val="single" w:sz="10" w:space="0" w:color="000000"/>
            </w:tcBorders>
          </w:tcPr>
          <w:p w14:paraId="24D69685" w14:textId="77777777" w:rsidR="00EA4C6F" w:rsidRPr="00B70147" w:rsidRDefault="00EA4C6F" w:rsidP="00EA4C6F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21" w:hanging="284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F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d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/</w:t>
            </w:r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ap</w:t>
            </w:r>
            <w:r w:rsidRPr="00B70147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P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ayanan</w:t>
            </w:r>
            <w:proofErr w:type="spellEnd"/>
            <w:r w:rsidRPr="00B70147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t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</w:t>
            </w:r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n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f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o</w:t>
            </w:r>
            <w:r w:rsidRPr="00B70147">
              <w:rPr>
                <w:rFonts w:ascii="Arial" w:eastAsia="Arial" w:hAnsi="Arial" w:cs="Arial"/>
                <w:spacing w:val="1"/>
                <w:sz w:val="15"/>
                <w:szCs w:val="15"/>
              </w:rPr>
              <w:t>r</w:t>
            </w:r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>m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asi</w:t>
            </w:r>
            <w:proofErr w:type="spellEnd"/>
            <w:r w:rsidRPr="00B70147">
              <w:rPr>
                <w:rFonts w:ascii="Arial" w:eastAsia="Arial" w:hAnsi="Arial" w:cs="Arial"/>
                <w:spacing w:val="10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G</w:t>
            </w:r>
            <w:r w:rsidRPr="00B70147">
              <w:rPr>
                <w:rFonts w:ascii="Arial" w:eastAsia="Arial" w:hAnsi="Arial" w:cs="Arial"/>
                <w:spacing w:val="-5"/>
                <w:w w:val="101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ospas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al</w:t>
            </w:r>
            <w:proofErr w:type="spellEnd"/>
          </w:p>
          <w:p w14:paraId="57592A3E" w14:textId="77777777" w:rsidR="00EA4C6F" w:rsidRPr="00B70147" w:rsidRDefault="00EA4C6F" w:rsidP="00EA4C6F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21" w:hanging="284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 w:rsidRPr="00B70147">
              <w:rPr>
                <w:rFonts w:ascii="Arial" w:eastAsia="Arial" w:hAnsi="Arial" w:cs="Arial"/>
                <w:spacing w:val="-1"/>
                <w:sz w:val="15"/>
                <w:szCs w:val="15"/>
              </w:rPr>
              <w:t>B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uku</w:t>
            </w:r>
            <w:proofErr w:type="spellEnd"/>
            <w:r w:rsidRPr="00B70147">
              <w:rPr>
                <w:rFonts w:ascii="Arial" w:eastAsia="Arial" w:hAnsi="Arial" w:cs="Arial"/>
                <w:spacing w:val="5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sz w:val="15"/>
                <w:szCs w:val="15"/>
              </w:rPr>
              <w:t>k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nda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i</w:t>
            </w:r>
            <w:proofErr w:type="spellEnd"/>
            <w:r w:rsidRPr="00B70147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proofErr w:type="spellStart"/>
            <w:r w:rsidRPr="00B70147">
              <w:rPr>
                <w:rFonts w:ascii="Arial" w:eastAsia="Arial" w:hAnsi="Arial" w:cs="Arial"/>
                <w:sz w:val="15"/>
                <w:szCs w:val="15"/>
              </w:rPr>
              <w:t>p</w:t>
            </w:r>
            <w:r w:rsidRPr="00B70147">
              <w:rPr>
                <w:rFonts w:ascii="Arial" w:eastAsia="Arial" w:hAnsi="Arial" w:cs="Arial"/>
                <w:spacing w:val="-5"/>
                <w:sz w:val="15"/>
                <w:szCs w:val="15"/>
              </w:rPr>
              <w:t>e</w:t>
            </w:r>
            <w:r w:rsidRPr="00B70147">
              <w:rPr>
                <w:rFonts w:ascii="Arial" w:eastAsia="Arial" w:hAnsi="Arial" w:cs="Arial"/>
                <w:spacing w:val="2"/>
                <w:sz w:val="15"/>
                <w:szCs w:val="15"/>
              </w:rPr>
              <w:t>l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ayanan</w:t>
            </w:r>
            <w:proofErr w:type="spellEnd"/>
            <w:r w:rsidRPr="00B70147">
              <w:rPr>
                <w:rFonts w:ascii="Arial" w:eastAsia="Arial" w:hAnsi="Arial" w:cs="Arial"/>
                <w:spacing w:val="9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pacing w:val="-2"/>
                <w:sz w:val="15"/>
                <w:szCs w:val="15"/>
              </w:rPr>
              <w:t>D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G</w:t>
            </w:r>
            <w:r w:rsidRPr="00B70147">
              <w:rPr>
                <w:rFonts w:ascii="Arial" w:eastAsia="Arial" w:hAnsi="Arial" w:cs="Arial"/>
                <w:spacing w:val="6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z w:val="15"/>
                <w:szCs w:val="15"/>
              </w:rPr>
              <w:t>dan</w:t>
            </w:r>
            <w:r w:rsidRPr="00B70147">
              <w:rPr>
                <w:rFonts w:ascii="Arial" w:eastAsia="Arial" w:hAnsi="Arial" w:cs="Arial"/>
                <w:spacing w:val="4"/>
                <w:sz w:val="15"/>
                <w:szCs w:val="15"/>
              </w:rPr>
              <w:t xml:space="preserve"> </w:t>
            </w:r>
            <w:r w:rsidRPr="00B70147">
              <w:rPr>
                <w:rFonts w:ascii="Arial" w:eastAsia="Arial" w:hAnsi="Arial" w:cs="Arial"/>
                <w:spacing w:val="2"/>
                <w:w w:val="101"/>
                <w:sz w:val="15"/>
                <w:szCs w:val="15"/>
              </w:rPr>
              <w:t>I</w:t>
            </w:r>
            <w:r w:rsidRPr="00B70147">
              <w:rPr>
                <w:rFonts w:ascii="Arial" w:eastAsia="Arial" w:hAnsi="Arial" w:cs="Arial"/>
                <w:w w:val="101"/>
                <w:sz w:val="15"/>
                <w:szCs w:val="15"/>
              </w:rPr>
              <w:t>G</w:t>
            </w:r>
          </w:p>
        </w:tc>
      </w:tr>
      <w:tr w:rsidR="00EA4C6F" w14:paraId="629AA6B1" w14:textId="77777777" w:rsidTr="00EA4C6F">
        <w:trPr>
          <w:trHeight w:hRule="exact" w:val="280"/>
        </w:trPr>
        <w:tc>
          <w:tcPr>
            <w:tcW w:w="7838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1B15F8" w14:textId="77777777" w:rsidR="00EA4C6F" w:rsidRDefault="00EA4C6F" w:rsidP="00EA4C6F">
            <w:pPr>
              <w:spacing w:line="160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</w:tcPr>
          <w:p w14:paraId="7026B6EA" w14:textId="77777777" w:rsidR="00EA4C6F" w:rsidRDefault="00EA4C6F" w:rsidP="00EA4C6F"/>
        </w:tc>
        <w:tc>
          <w:tcPr>
            <w:tcW w:w="1461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18441789" w14:textId="77777777" w:rsidR="00EA4C6F" w:rsidRDefault="00EA4C6F" w:rsidP="00EA4C6F"/>
        </w:tc>
        <w:tc>
          <w:tcPr>
            <w:tcW w:w="5245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14:paraId="0747A53C" w14:textId="77777777" w:rsidR="00EA4C6F" w:rsidRDefault="00EA4C6F" w:rsidP="00EA4C6F"/>
        </w:tc>
      </w:tr>
    </w:tbl>
    <w:p w14:paraId="766841EE" w14:textId="20D2F892" w:rsidR="001E0FB4" w:rsidRDefault="00000000">
      <w:pPr>
        <w:spacing w:before="5" w:line="100" w:lineRule="exact"/>
        <w:rPr>
          <w:sz w:val="10"/>
          <w:szCs w:val="10"/>
        </w:rPr>
      </w:pPr>
      <w:r>
        <w:pict w14:anchorId="7E9EAE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4" type="#_x0000_t75" style="position:absolute;margin-left:153.75pt;margin-top:47.55pt;width:0;height:42.25pt;z-index:-251703296;mso-position-horizontal-relative:page;mso-position-vertical-relative:page">
            <v:imagedata r:id="rId6" o:title=""/>
            <w10:wrap anchorx="page" anchory="page"/>
          </v:shape>
        </w:pict>
      </w:r>
    </w:p>
    <w:p w14:paraId="0F38A34C" w14:textId="77777777" w:rsidR="001E0FB4" w:rsidRDefault="001E0FB4">
      <w:pPr>
        <w:sectPr w:rsidR="001E0FB4">
          <w:pgSz w:w="16840" w:h="11920" w:orient="landscape"/>
          <w:pgMar w:top="760" w:right="620" w:bottom="280" w:left="1040" w:header="720" w:footer="720" w:gutter="0"/>
          <w:cols w:space="720"/>
        </w:sectPr>
      </w:pPr>
    </w:p>
    <w:p w14:paraId="0943C474" w14:textId="77777777" w:rsidR="00B70147" w:rsidRDefault="00D8203E">
      <w:pPr>
        <w:spacing w:before="92" w:line="140" w:lineRule="exact"/>
        <w:ind w:left="4213"/>
        <w:rPr>
          <w:rFonts w:ascii="Arial" w:eastAsia="Arial" w:hAnsi="Arial" w:cs="Arial"/>
          <w:b/>
          <w:spacing w:val="1"/>
          <w:sz w:val="15"/>
          <w:szCs w:val="15"/>
        </w:rPr>
      </w:pPr>
      <w:r>
        <w:rPr>
          <w:rFonts w:ascii="Arial" w:eastAsia="Arial" w:hAnsi="Arial" w:cs="Arial"/>
          <w:b/>
          <w:spacing w:val="1"/>
          <w:sz w:val="15"/>
          <w:szCs w:val="15"/>
        </w:rPr>
        <w:lastRenderedPageBreak/>
        <w:t>PROSEDU</w:t>
      </w:r>
      <w:r>
        <w:rPr>
          <w:rFonts w:ascii="Arial" w:eastAsia="Arial" w:hAnsi="Arial" w:cs="Arial"/>
          <w:b/>
          <w:sz w:val="15"/>
          <w:szCs w:val="15"/>
        </w:rPr>
        <w:t>R</w:t>
      </w:r>
      <w:r>
        <w:rPr>
          <w:rFonts w:ascii="Arial" w:eastAsia="Arial" w:hAnsi="Arial" w:cs="Arial"/>
          <w:b/>
          <w:spacing w:val="41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1"/>
          <w:sz w:val="15"/>
          <w:szCs w:val="15"/>
        </w:rPr>
        <w:t>KER</w:t>
      </w:r>
      <w:r>
        <w:rPr>
          <w:rFonts w:ascii="Arial" w:eastAsia="Arial" w:hAnsi="Arial" w:cs="Arial"/>
          <w:b/>
          <w:spacing w:val="2"/>
          <w:sz w:val="15"/>
          <w:szCs w:val="15"/>
        </w:rPr>
        <w:t>J</w:t>
      </w:r>
      <w:r>
        <w:rPr>
          <w:rFonts w:ascii="Arial" w:eastAsia="Arial" w:hAnsi="Arial" w:cs="Arial"/>
          <w:b/>
          <w:sz w:val="15"/>
          <w:szCs w:val="15"/>
        </w:rPr>
        <w:t>A</w:t>
      </w:r>
      <w:r>
        <w:rPr>
          <w:rFonts w:ascii="Arial" w:eastAsia="Arial" w:hAnsi="Arial" w:cs="Arial"/>
          <w:b/>
          <w:spacing w:val="24"/>
          <w:sz w:val="15"/>
          <w:szCs w:val="15"/>
        </w:rPr>
        <w:t xml:space="preserve"> </w:t>
      </w:r>
      <w:proofErr w:type="gramStart"/>
      <w:r>
        <w:rPr>
          <w:rFonts w:ascii="Arial" w:eastAsia="Arial" w:hAnsi="Arial" w:cs="Arial"/>
          <w:b/>
          <w:spacing w:val="1"/>
          <w:sz w:val="15"/>
          <w:szCs w:val="15"/>
        </w:rPr>
        <w:t>PELAYANA</w:t>
      </w:r>
      <w:r>
        <w:rPr>
          <w:rFonts w:ascii="Arial" w:eastAsia="Arial" w:hAnsi="Arial" w:cs="Arial"/>
          <w:b/>
          <w:sz w:val="15"/>
          <w:szCs w:val="15"/>
        </w:rPr>
        <w:t xml:space="preserve">N </w:t>
      </w:r>
      <w:r>
        <w:rPr>
          <w:rFonts w:ascii="Arial" w:eastAsia="Arial" w:hAnsi="Arial" w:cs="Arial"/>
          <w:b/>
          <w:spacing w:val="4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1"/>
          <w:sz w:val="15"/>
          <w:szCs w:val="15"/>
        </w:rPr>
        <w:t>DAT</w:t>
      </w:r>
      <w:r>
        <w:rPr>
          <w:rFonts w:ascii="Arial" w:eastAsia="Arial" w:hAnsi="Arial" w:cs="Arial"/>
          <w:b/>
          <w:sz w:val="15"/>
          <w:szCs w:val="15"/>
        </w:rPr>
        <w:t>A</w:t>
      </w:r>
      <w:proofErr w:type="gramEnd"/>
      <w:r>
        <w:rPr>
          <w:rFonts w:ascii="Arial" w:eastAsia="Arial" w:hAnsi="Arial" w:cs="Arial"/>
          <w:b/>
          <w:spacing w:val="20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1"/>
          <w:sz w:val="15"/>
          <w:szCs w:val="15"/>
        </w:rPr>
        <w:t>DA</w:t>
      </w:r>
      <w:r>
        <w:rPr>
          <w:rFonts w:ascii="Arial" w:eastAsia="Arial" w:hAnsi="Arial" w:cs="Arial"/>
          <w:b/>
          <w:sz w:val="15"/>
          <w:szCs w:val="15"/>
        </w:rPr>
        <w:t>N</w:t>
      </w:r>
      <w:r>
        <w:rPr>
          <w:rFonts w:ascii="Arial" w:eastAsia="Arial" w:hAnsi="Arial" w:cs="Arial"/>
          <w:b/>
          <w:spacing w:val="15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-5"/>
          <w:sz w:val="15"/>
          <w:szCs w:val="15"/>
        </w:rPr>
        <w:t>I</w:t>
      </w:r>
      <w:r>
        <w:rPr>
          <w:rFonts w:ascii="Arial" w:eastAsia="Arial" w:hAnsi="Arial" w:cs="Arial"/>
          <w:b/>
          <w:spacing w:val="1"/>
          <w:sz w:val="15"/>
          <w:szCs w:val="15"/>
        </w:rPr>
        <w:t>NFORMAS</w:t>
      </w:r>
      <w:r>
        <w:rPr>
          <w:rFonts w:ascii="Arial" w:eastAsia="Arial" w:hAnsi="Arial" w:cs="Arial"/>
          <w:b/>
          <w:sz w:val="15"/>
          <w:szCs w:val="15"/>
        </w:rPr>
        <w:t>I</w:t>
      </w:r>
      <w:r>
        <w:rPr>
          <w:rFonts w:ascii="Arial" w:eastAsia="Arial" w:hAnsi="Arial" w:cs="Arial"/>
          <w:b/>
          <w:spacing w:val="36"/>
          <w:sz w:val="15"/>
          <w:szCs w:val="15"/>
        </w:rPr>
        <w:t xml:space="preserve"> </w:t>
      </w:r>
      <w:proofErr w:type="gramStart"/>
      <w:r>
        <w:rPr>
          <w:rFonts w:ascii="Arial" w:eastAsia="Arial" w:hAnsi="Arial" w:cs="Arial"/>
          <w:b/>
          <w:spacing w:val="1"/>
          <w:sz w:val="15"/>
          <w:szCs w:val="15"/>
        </w:rPr>
        <w:t>GEOSPAS</w:t>
      </w:r>
      <w:r>
        <w:rPr>
          <w:rFonts w:ascii="Arial" w:eastAsia="Arial" w:hAnsi="Arial" w:cs="Arial"/>
          <w:b/>
          <w:spacing w:val="-5"/>
          <w:sz w:val="15"/>
          <w:szCs w:val="15"/>
        </w:rPr>
        <w:t>I</w:t>
      </w:r>
      <w:r>
        <w:rPr>
          <w:rFonts w:ascii="Arial" w:eastAsia="Arial" w:hAnsi="Arial" w:cs="Arial"/>
          <w:b/>
          <w:spacing w:val="1"/>
          <w:sz w:val="15"/>
          <w:szCs w:val="15"/>
        </w:rPr>
        <w:t>A</w:t>
      </w:r>
      <w:r>
        <w:rPr>
          <w:rFonts w:ascii="Arial" w:eastAsia="Arial" w:hAnsi="Arial" w:cs="Arial"/>
          <w:b/>
          <w:sz w:val="15"/>
          <w:szCs w:val="15"/>
        </w:rPr>
        <w:t xml:space="preserve">L </w:t>
      </w:r>
      <w:r>
        <w:rPr>
          <w:rFonts w:ascii="Arial" w:eastAsia="Arial" w:hAnsi="Arial" w:cs="Arial"/>
          <w:b/>
          <w:spacing w:val="8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1"/>
          <w:sz w:val="15"/>
          <w:szCs w:val="15"/>
        </w:rPr>
        <w:t>D</w:t>
      </w:r>
      <w:r>
        <w:rPr>
          <w:rFonts w:ascii="Arial" w:eastAsia="Arial" w:hAnsi="Arial" w:cs="Arial"/>
          <w:b/>
          <w:sz w:val="15"/>
          <w:szCs w:val="15"/>
        </w:rPr>
        <w:t>I</w:t>
      </w:r>
      <w:proofErr w:type="gramEnd"/>
      <w:r>
        <w:rPr>
          <w:rFonts w:ascii="Arial" w:eastAsia="Arial" w:hAnsi="Arial" w:cs="Arial"/>
          <w:b/>
          <w:spacing w:val="1"/>
          <w:sz w:val="15"/>
          <w:szCs w:val="15"/>
        </w:rPr>
        <w:t xml:space="preserve"> SU</w:t>
      </w:r>
      <w:r>
        <w:rPr>
          <w:rFonts w:ascii="Arial" w:eastAsia="Arial" w:hAnsi="Arial" w:cs="Arial"/>
          <w:b/>
          <w:sz w:val="15"/>
          <w:szCs w:val="15"/>
        </w:rPr>
        <w:t>B</w:t>
      </w:r>
      <w:r>
        <w:rPr>
          <w:rFonts w:ascii="Arial" w:eastAsia="Arial" w:hAnsi="Arial" w:cs="Arial"/>
          <w:b/>
          <w:spacing w:val="15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1"/>
          <w:sz w:val="15"/>
          <w:szCs w:val="15"/>
        </w:rPr>
        <w:t>UN</w:t>
      </w:r>
      <w:r>
        <w:rPr>
          <w:rFonts w:ascii="Arial" w:eastAsia="Arial" w:hAnsi="Arial" w:cs="Arial"/>
          <w:b/>
          <w:spacing w:val="-5"/>
          <w:sz w:val="15"/>
          <w:szCs w:val="15"/>
        </w:rPr>
        <w:t>I</w:t>
      </w:r>
      <w:r>
        <w:rPr>
          <w:rFonts w:ascii="Arial" w:eastAsia="Arial" w:hAnsi="Arial" w:cs="Arial"/>
          <w:b/>
          <w:sz w:val="15"/>
          <w:szCs w:val="15"/>
        </w:rPr>
        <w:t>T</w:t>
      </w:r>
      <w:r>
        <w:rPr>
          <w:rFonts w:ascii="Arial" w:eastAsia="Arial" w:hAnsi="Arial" w:cs="Arial"/>
          <w:b/>
          <w:spacing w:val="18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1"/>
          <w:sz w:val="15"/>
          <w:szCs w:val="15"/>
        </w:rPr>
        <w:t>KL</w:t>
      </w:r>
      <w:r>
        <w:rPr>
          <w:rFonts w:ascii="Arial" w:eastAsia="Arial" w:hAnsi="Arial" w:cs="Arial"/>
          <w:b/>
          <w:spacing w:val="-5"/>
          <w:sz w:val="15"/>
          <w:szCs w:val="15"/>
        </w:rPr>
        <w:t>I</w:t>
      </w:r>
      <w:r>
        <w:rPr>
          <w:rFonts w:ascii="Arial" w:eastAsia="Arial" w:hAnsi="Arial" w:cs="Arial"/>
          <w:b/>
          <w:spacing w:val="1"/>
          <w:sz w:val="15"/>
          <w:szCs w:val="15"/>
        </w:rPr>
        <w:t>R</w:t>
      </w:r>
      <w:r>
        <w:rPr>
          <w:rFonts w:ascii="Arial" w:eastAsia="Arial" w:hAnsi="Arial" w:cs="Arial"/>
          <w:b/>
          <w:spacing w:val="-5"/>
          <w:sz w:val="15"/>
          <w:szCs w:val="15"/>
        </w:rPr>
        <w:t>I</w:t>
      </w:r>
      <w:r>
        <w:rPr>
          <w:rFonts w:ascii="Arial" w:eastAsia="Arial" w:hAnsi="Arial" w:cs="Arial"/>
          <w:b/>
          <w:spacing w:val="1"/>
          <w:sz w:val="15"/>
          <w:szCs w:val="15"/>
        </w:rPr>
        <w:t>N</w:t>
      </w:r>
      <w:r>
        <w:rPr>
          <w:rFonts w:ascii="Arial" w:eastAsia="Arial" w:hAnsi="Arial" w:cs="Arial"/>
          <w:b/>
          <w:sz w:val="15"/>
          <w:szCs w:val="15"/>
        </w:rPr>
        <w:t>G</w:t>
      </w:r>
      <w:r>
        <w:rPr>
          <w:rFonts w:ascii="Arial" w:eastAsia="Arial" w:hAnsi="Arial" w:cs="Arial"/>
          <w:b/>
          <w:spacing w:val="31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spacing w:val="-1"/>
          <w:w w:val="105"/>
          <w:sz w:val="15"/>
          <w:szCs w:val="15"/>
        </w:rPr>
        <w:t>(</w:t>
      </w:r>
      <w:r>
        <w:rPr>
          <w:rFonts w:ascii="Arial" w:eastAsia="Arial" w:hAnsi="Arial" w:cs="Arial"/>
          <w:b/>
          <w:spacing w:val="1"/>
          <w:w w:val="105"/>
          <w:sz w:val="15"/>
          <w:szCs w:val="15"/>
        </w:rPr>
        <w:t>BPKH</w:t>
      </w:r>
      <w:r>
        <w:rPr>
          <w:rFonts w:ascii="Arial" w:eastAsia="Arial" w:hAnsi="Arial" w:cs="Arial"/>
          <w:b/>
          <w:w w:val="105"/>
          <w:sz w:val="15"/>
          <w:szCs w:val="15"/>
        </w:rPr>
        <w:t>)</w:t>
      </w:r>
    </w:p>
    <w:p w14:paraId="6640F7DC" w14:textId="77777777" w:rsidR="00B70147" w:rsidRDefault="00B70147" w:rsidP="00B70147">
      <w:pPr>
        <w:rPr>
          <w:rFonts w:ascii="Arial" w:eastAsia="Arial" w:hAnsi="Arial" w:cs="Arial"/>
          <w:b/>
          <w:spacing w:val="1"/>
          <w:sz w:val="15"/>
          <w:szCs w:val="15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426"/>
        <w:gridCol w:w="2948"/>
        <w:gridCol w:w="1316"/>
        <w:gridCol w:w="1396"/>
        <w:gridCol w:w="1396"/>
        <w:gridCol w:w="1424"/>
        <w:gridCol w:w="1445"/>
        <w:gridCol w:w="1743"/>
        <w:gridCol w:w="1130"/>
        <w:gridCol w:w="1563"/>
        <w:gridCol w:w="1298"/>
      </w:tblGrid>
      <w:tr w:rsidR="00231041" w:rsidRPr="00667675" w14:paraId="05FE9A46" w14:textId="77777777" w:rsidTr="00F43CA7">
        <w:tc>
          <w:tcPr>
            <w:tcW w:w="426" w:type="dxa"/>
            <w:vMerge w:val="restart"/>
            <w:vAlign w:val="center"/>
          </w:tcPr>
          <w:p w14:paraId="29B21725" w14:textId="1CA63EFB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No</w:t>
            </w:r>
          </w:p>
        </w:tc>
        <w:tc>
          <w:tcPr>
            <w:tcW w:w="2948" w:type="dxa"/>
            <w:vMerge w:val="restart"/>
            <w:vAlign w:val="center"/>
          </w:tcPr>
          <w:p w14:paraId="302EB3FE" w14:textId="0CAA166B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Kegiatan</w:t>
            </w:r>
            <w:proofErr w:type="spellEnd"/>
          </w:p>
        </w:tc>
        <w:tc>
          <w:tcPr>
            <w:tcW w:w="6933" w:type="dxa"/>
            <w:gridSpan w:val="5"/>
          </w:tcPr>
          <w:p w14:paraId="73D248F6" w14:textId="7DAC4404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Pelaksana</w:t>
            </w:r>
            <w:proofErr w:type="spellEnd"/>
          </w:p>
        </w:tc>
        <w:tc>
          <w:tcPr>
            <w:tcW w:w="4436" w:type="dxa"/>
            <w:gridSpan w:val="3"/>
            <w:vAlign w:val="center"/>
          </w:tcPr>
          <w:p w14:paraId="511723AA" w14:textId="47308AAC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Mutu Baku</w:t>
            </w:r>
          </w:p>
        </w:tc>
        <w:tc>
          <w:tcPr>
            <w:tcW w:w="1298" w:type="dxa"/>
            <w:vMerge w:val="restart"/>
            <w:vAlign w:val="center"/>
          </w:tcPr>
          <w:p w14:paraId="7FC00EA4" w14:textId="04F349FD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Keterangan</w:t>
            </w:r>
            <w:proofErr w:type="spellEnd"/>
          </w:p>
        </w:tc>
      </w:tr>
      <w:tr w:rsidR="00454BAA" w:rsidRPr="00667675" w14:paraId="4A3DE181" w14:textId="77777777" w:rsidTr="00F43CA7">
        <w:tc>
          <w:tcPr>
            <w:tcW w:w="426" w:type="dxa"/>
            <w:vMerge/>
            <w:vAlign w:val="center"/>
          </w:tcPr>
          <w:p w14:paraId="13712A1A" w14:textId="77777777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2948" w:type="dxa"/>
            <w:vMerge/>
            <w:vAlign w:val="center"/>
          </w:tcPr>
          <w:p w14:paraId="7768E389" w14:textId="77777777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272" w:type="dxa"/>
            <w:vAlign w:val="center"/>
          </w:tcPr>
          <w:p w14:paraId="1DE48997" w14:textId="2F986090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Pengadministrasi</w:t>
            </w:r>
            <w:proofErr w:type="spellEnd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Umum</w:t>
            </w:r>
            <w:r w:rsidR="003C0288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/</w:t>
            </w:r>
            <w:proofErr w:type="spellStart"/>
            <w:r w:rsidR="003C0288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Petugas</w:t>
            </w:r>
            <w:proofErr w:type="spellEnd"/>
            <w:r w:rsidR="003C0288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</w:t>
            </w:r>
            <w:proofErr w:type="spellStart"/>
            <w:r w:rsidR="003C0288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Pelayanan</w:t>
            </w:r>
            <w:proofErr w:type="spellEnd"/>
            <w:r w:rsidR="003C0288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dan </w:t>
            </w:r>
            <w:proofErr w:type="spellStart"/>
            <w:r w:rsidR="003C0288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Informasi</w:t>
            </w:r>
            <w:proofErr w:type="spellEnd"/>
          </w:p>
        </w:tc>
        <w:tc>
          <w:tcPr>
            <w:tcW w:w="1396" w:type="dxa"/>
            <w:vAlign w:val="center"/>
          </w:tcPr>
          <w:p w14:paraId="0DEDF28A" w14:textId="6E1A7404" w:rsidR="00231041" w:rsidRPr="00667675" w:rsidRDefault="00667675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Kasubag</w:t>
            </w:r>
            <w:proofErr w:type="spellEnd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TU</w:t>
            </w:r>
          </w:p>
        </w:tc>
        <w:tc>
          <w:tcPr>
            <w:tcW w:w="1396" w:type="dxa"/>
            <w:vAlign w:val="center"/>
          </w:tcPr>
          <w:p w14:paraId="7C7E3DAB" w14:textId="4FA1FA14" w:rsidR="00231041" w:rsidRPr="00667675" w:rsidRDefault="00667675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Kepala</w:t>
            </w:r>
            <w:proofErr w:type="spellEnd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Balai</w:t>
            </w:r>
          </w:p>
        </w:tc>
        <w:tc>
          <w:tcPr>
            <w:tcW w:w="1424" w:type="dxa"/>
            <w:vAlign w:val="center"/>
          </w:tcPr>
          <w:p w14:paraId="1210C967" w14:textId="01ADA0A5" w:rsidR="00231041" w:rsidRPr="00F43CA7" w:rsidRDefault="00667675" w:rsidP="00F43CA7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d-ID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Kepala</w:t>
            </w:r>
            <w:proofErr w:type="spellEnd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Seksi</w:t>
            </w:r>
            <w:proofErr w:type="spellEnd"/>
            <w: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</w:t>
            </w:r>
            <w:r w:rsidR="00EA4C6F"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d-ID"/>
              </w:rPr>
              <w:t>SDH</w:t>
            </w:r>
          </w:p>
        </w:tc>
        <w:tc>
          <w:tcPr>
            <w:tcW w:w="1445" w:type="dxa"/>
            <w:vAlign w:val="center"/>
          </w:tcPr>
          <w:p w14:paraId="290B26B2" w14:textId="180E0F70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Tim </w:t>
            </w:r>
            <w:proofErr w:type="spellStart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Pelaksana</w:t>
            </w:r>
            <w:proofErr w:type="spellEnd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Pelayanan</w:t>
            </w:r>
            <w:proofErr w:type="spellEnd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 xml:space="preserve"> Publik (TP3)</w:t>
            </w:r>
          </w:p>
        </w:tc>
        <w:tc>
          <w:tcPr>
            <w:tcW w:w="1743" w:type="dxa"/>
            <w:vAlign w:val="center"/>
          </w:tcPr>
          <w:p w14:paraId="2BD84FEF" w14:textId="7A808649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Kelengkapan</w:t>
            </w:r>
            <w:proofErr w:type="spellEnd"/>
          </w:p>
        </w:tc>
        <w:tc>
          <w:tcPr>
            <w:tcW w:w="1130" w:type="dxa"/>
            <w:vAlign w:val="center"/>
          </w:tcPr>
          <w:p w14:paraId="247F526D" w14:textId="5234A36E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Waktu</w:t>
            </w:r>
          </w:p>
        </w:tc>
        <w:tc>
          <w:tcPr>
            <w:tcW w:w="1563" w:type="dxa"/>
            <w:vAlign w:val="center"/>
          </w:tcPr>
          <w:p w14:paraId="4389E7D4" w14:textId="31195AC8" w:rsidR="00231041" w:rsidRPr="00667675" w:rsidRDefault="00231041" w:rsidP="002E6A18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  <w:t>Output</w:t>
            </w:r>
          </w:p>
        </w:tc>
        <w:tc>
          <w:tcPr>
            <w:tcW w:w="1298" w:type="dxa"/>
            <w:vMerge/>
          </w:tcPr>
          <w:p w14:paraId="1C8F8DC1" w14:textId="4440CC88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454BAA" w:rsidRPr="00667675" w14:paraId="61F172EE" w14:textId="77777777" w:rsidTr="008B05AA">
        <w:tc>
          <w:tcPr>
            <w:tcW w:w="426" w:type="dxa"/>
          </w:tcPr>
          <w:p w14:paraId="4300FB23" w14:textId="3AF819B2" w:rsidR="00231041" w:rsidRPr="00667675" w:rsidRDefault="00231041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1.</w:t>
            </w:r>
          </w:p>
        </w:tc>
        <w:tc>
          <w:tcPr>
            <w:tcW w:w="2948" w:type="dxa"/>
          </w:tcPr>
          <w:p w14:paraId="0D188782" w14:textId="77777777" w:rsidR="00231041" w:rsidRDefault="00231041" w:rsidP="00F43CA7">
            <w:pPr>
              <w:spacing w:line="276" w:lineRule="auto"/>
              <w:ind w:right="-108"/>
              <w:jc w:val="both"/>
              <w:rPr>
                <w:rFonts w:ascii="Arial MT" w:eastAsia="Arial" w:hAnsi="Arial MT" w:cs="Arial"/>
                <w:w w:val="104"/>
                <w:sz w:val="12"/>
                <w:szCs w:val="12"/>
                <w:lang w:val="id-ID"/>
              </w:rPr>
            </w:pP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24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pe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permintaan</w:t>
            </w:r>
            <w:proofErr w:type="spellEnd"/>
            <w:proofErr w:type="gramEnd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 xml:space="preserve"> data dan </w:t>
            </w:r>
            <w:proofErr w:type="spellStart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informasi</w:t>
            </w:r>
            <w:proofErr w:type="spellEnd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geospasial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ng </w:t>
            </w:r>
            <w:proofErr w:type="spellStart"/>
            <w:proofErr w:type="gramStart"/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suk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3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it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proofErr w:type="gramEnd"/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29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ui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2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3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ad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si</w:t>
            </w:r>
            <w:proofErr w:type="spellEnd"/>
            <w:proofErr w:type="gramEnd"/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gramStart"/>
            <w:r w:rsidRPr="00F43CA7">
              <w:rPr>
                <w:rFonts w:ascii="Arial MT" w:eastAsia="Arial" w:hAnsi="Arial MT" w:cs="Arial"/>
                <w:spacing w:val="2"/>
                <w:w w:val="104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5"/>
                <w:w w:val="104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w w:val="104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5"/>
                <w:w w:val="104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w w:val="104"/>
                <w:sz w:val="12"/>
                <w:szCs w:val="12"/>
              </w:rPr>
              <w:t>,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it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usk</w:t>
            </w:r>
            <w:r w:rsidRPr="00F43CA7">
              <w:rPr>
                <w:rFonts w:ascii="Arial MT" w:eastAsia="Arial" w:hAnsi="Arial MT" w:cs="Arial"/>
                <w:spacing w:val="-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proofErr w:type="gramEnd"/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37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ke</w:t>
            </w:r>
            <w:proofErr w:type="spellEnd"/>
            <w:r w:rsidRPr="00F43CA7">
              <w:rPr>
                <w:rFonts w:ascii="Arial MT" w:eastAsia="Arial" w:hAnsi="Arial MT" w:cs="Arial"/>
                <w:spacing w:val="7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KSBT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18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da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7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4"/>
                <w:sz w:val="12"/>
                <w:szCs w:val="12"/>
              </w:rPr>
              <w:t>epa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11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w w:val="104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4"/>
                <w:w w:val="104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w w:val="104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4"/>
                <w:w w:val="104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w w:val="104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w w:val="104"/>
                <w:sz w:val="12"/>
                <w:szCs w:val="12"/>
              </w:rPr>
              <w:t>.</w:t>
            </w:r>
          </w:p>
          <w:p w14:paraId="17AF4F6D" w14:textId="6845F9AA" w:rsidR="00F43CA7" w:rsidRPr="00F43CA7" w:rsidRDefault="00F43CA7" w:rsidP="00F43CA7">
            <w:pPr>
              <w:spacing w:line="276" w:lineRule="auto"/>
              <w:ind w:right="-108"/>
              <w:jc w:val="both"/>
              <w:rPr>
                <w:rFonts w:ascii="Arial MT" w:eastAsia="Arial" w:hAnsi="Arial MT" w:cs="Arial"/>
                <w:b/>
                <w:spacing w:val="1"/>
                <w:sz w:val="12"/>
                <w:szCs w:val="12"/>
                <w:lang w:val="id-ID"/>
              </w:rPr>
            </w:pPr>
          </w:p>
        </w:tc>
        <w:tc>
          <w:tcPr>
            <w:tcW w:w="1272" w:type="dxa"/>
          </w:tcPr>
          <w:p w14:paraId="1F5A53C6" w14:textId="18C5E282" w:rsidR="00231041" w:rsidRPr="00667675" w:rsidRDefault="00F43CA7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148DE2F3" wp14:editId="11F4C6C2">
                      <wp:simplePos x="0" y="0"/>
                      <wp:positionH relativeFrom="column">
                        <wp:posOffset>520620</wp:posOffset>
                      </wp:positionH>
                      <wp:positionV relativeFrom="paragraph">
                        <wp:posOffset>138126</wp:posOffset>
                      </wp:positionV>
                      <wp:extent cx="470889" cy="0"/>
                      <wp:effectExtent l="0" t="76200" r="24765" b="952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0889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386352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41pt;margin-top:10.9pt;width:37.1pt;height:0;z-index:251627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" strokecolor="black [3040]">
                      <v:stroke endarrow="block"/>
                    </v:shape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35AD88BB" wp14:editId="7A8F51C4">
                      <wp:simplePos x="0" y="0"/>
                      <wp:positionH relativeFrom="column">
                        <wp:posOffset>165106</wp:posOffset>
                      </wp:positionH>
                      <wp:positionV relativeFrom="paragraph">
                        <wp:posOffset>84318</wp:posOffset>
                      </wp:positionV>
                      <wp:extent cx="353962" cy="141585"/>
                      <wp:effectExtent l="0" t="0" r="27305" b="11430"/>
                      <wp:wrapNone/>
                      <wp:docPr id="2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51EC170" id="Rectangle: Rounded Corners 2" o:spid="_x0000_s1026" style="position:absolute;margin-left:13pt;margin-top:6.65pt;width:27.85pt;height:11.1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" filled="f" strokecolor="black [1600]" strokeweight="1pt"/>
                  </w:pict>
                </mc:Fallback>
              </mc:AlternateContent>
            </w:r>
          </w:p>
        </w:tc>
        <w:tc>
          <w:tcPr>
            <w:tcW w:w="1396" w:type="dxa"/>
          </w:tcPr>
          <w:p w14:paraId="3B86B6AE" w14:textId="45DACFF9" w:rsidR="00231041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2D1C19B2" wp14:editId="6FC8E291">
                      <wp:simplePos x="0" y="0"/>
                      <wp:positionH relativeFrom="column">
                        <wp:posOffset>207806</wp:posOffset>
                      </wp:positionH>
                      <wp:positionV relativeFrom="paragraph">
                        <wp:posOffset>86789</wp:posOffset>
                      </wp:positionV>
                      <wp:extent cx="353962" cy="141585"/>
                      <wp:effectExtent l="0" t="0" r="27305" b="11430"/>
                      <wp:wrapNone/>
                      <wp:docPr id="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0ECB5C9" id="Rectangle: Rounded Corners 5" o:spid="_x0000_s1026" style="position:absolute;margin-left:16.35pt;margin-top:6.85pt;width:27.85pt;height:11.1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" filled="f" strokecolor="black [1600]" strokeweight="1pt"/>
                  </w:pict>
                </mc:Fallback>
              </mc:AlternateContent>
            </w: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76694E9B" wp14:editId="5522B7B7">
                      <wp:simplePos x="0" y="0"/>
                      <wp:positionH relativeFrom="column">
                        <wp:posOffset>561209</wp:posOffset>
                      </wp:positionH>
                      <wp:positionV relativeFrom="paragraph">
                        <wp:posOffset>143218</wp:posOffset>
                      </wp:positionV>
                      <wp:extent cx="530225" cy="3556"/>
                      <wp:effectExtent l="0" t="76200" r="22225" b="9207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0225" cy="355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BD5B0F" id="Straight Arrow Connector 9" o:spid="_x0000_s1026" type="#_x0000_t32" style="position:absolute;margin-left:44.2pt;margin-top:11.3pt;width:41.75pt;height:.3pt;flip:y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96" w:type="dxa"/>
          </w:tcPr>
          <w:p w14:paraId="3A1AFFE3" w14:textId="26DF003C" w:rsidR="00231041" w:rsidRPr="00667675" w:rsidRDefault="00F43CA7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40DD827A" wp14:editId="03217386">
                      <wp:simplePos x="0" y="0"/>
                      <wp:positionH relativeFrom="column">
                        <wp:posOffset>380905</wp:posOffset>
                      </wp:positionH>
                      <wp:positionV relativeFrom="paragraph">
                        <wp:posOffset>225733</wp:posOffset>
                      </wp:positionV>
                      <wp:extent cx="0" cy="448987"/>
                      <wp:effectExtent l="0" t="0" r="19050" b="2730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898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04230" id="Straight Connector 10" o:spid="_x0000_s1026" style="position:absolute;z-index: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pt,17.75pt" to="30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03B748E1" wp14:editId="5418B88A">
                      <wp:simplePos x="0" y="0"/>
                      <wp:positionH relativeFrom="column">
                        <wp:posOffset>198675</wp:posOffset>
                      </wp:positionH>
                      <wp:positionV relativeFrom="paragraph">
                        <wp:posOffset>84318</wp:posOffset>
                      </wp:positionV>
                      <wp:extent cx="353962" cy="141585"/>
                      <wp:effectExtent l="0" t="0" r="27305" b="11430"/>
                      <wp:wrapNone/>
                      <wp:docPr id="7" name="Rectangle: Rounded Corner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3CC2B1E" id="Rectangle: Rounded Corners 7" o:spid="_x0000_s1026" style="position:absolute;margin-left:15.65pt;margin-top:6.65pt;width:27.85pt;height:11.1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" filled="f" strokecolor="black [1600]" strokeweight="1pt"/>
                  </w:pict>
                </mc:Fallback>
              </mc:AlternateContent>
            </w:r>
          </w:p>
        </w:tc>
        <w:tc>
          <w:tcPr>
            <w:tcW w:w="1424" w:type="dxa"/>
          </w:tcPr>
          <w:p w14:paraId="38D776AA" w14:textId="77777777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45" w:type="dxa"/>
          </w:tcPr>
          <w:p w14:paraId="3CF0315F" w14:textId="77777777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743" w:type="dxa"/>
          </w:tcPr>
          <w:p w14:paraId="65A2ECA4" w14:textId="3D63E37F" w:rsidR="00231041" w:rsidRPr="008B05AA" w:rsidRDefault="00231041" w:rsidP="00454BAA">
            <w:pPr>
              <w:jc w:val="center"/>
              <w:rPr>
                <w:rFonts w:ascii="Arial MT" w:eastAsia="Arial" w:hAnsi="Arial MT" w:cs="Arial"/>
                <w:b/>
                <w:spacing w:val="1"/>
                <w:sz w:val="12"/>
                <w:szCs w:val="12"/>
              </w:rPr>
            </w:pP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Surat/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Dokumen</w:t>
            </w:r>
            <w:proofErr w:type="spellEnd"/>
          </w:p>
        </w:tc>
        <w:tc>
          <w:tcPr>
            <w:tcW w:w="1130" w:type="dxa"/>
          </w:tcPr>
          <w:p w14:paraId="365D3555" w14:textId="3C1B4233" w:rsidR="00231041" w:rsidRPr="00667675" w:rsidRDefault="00231041" w:rsidP="00454BAA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z w:val="13"/>
                <w:szCs w:val="13"/>
              </w:rPr>
              <w:t xml:space="preserve">15 </w:t>
            </w:r>
            <w:proofErr w:type="spellStart"/>
            <w:r w:rsidRPr="00667675">
              <w:rPr>
                <w:rFonts w:ascii="Arial" w:eastAsia="Arial" w:hAnsi="Arial" w:cs="Arial"/>
                <w:sz w:val="13"/>
                <w:szCs w:val="13"/>
              </w:rPr>
              <w:t>menit</w:t>
            </w:r>
            <w:proofErr w:type="spellEnd"/>
          </w:p>
        </w:tc>
        <w:tc>
          <w:tcPr>
            <w:tcW w:w="1563" w:type="dxa"/>
            <w:vAlign w:val="center"/>
          </w:tcPr>
          <w:p w14:paraId="30D3CAFB" w14:textId="74DF9599" w:rsidR="00231041" w:rsidRPr="00667675" w:rsidRDefault="009D5549" w:rsidP="008B05AA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 xml:space="preserve">Surat </w:t>
            </w:r>
            <w:proofErr w:type="spellStart"/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diterima</w:t>
            </w:r>
            <w:proofErr w:type="spellEnd"/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 xml:space="preserve"> oleh </w:t>
            </w:r>
            <w:proofErr w:type="spellStart"/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>Kepala</w:t>
            </w:r>
            <w:proofErr w:type="spellEnd"/>
            <w:r>
              <w:rPr>
                <w:rFonts w:ascii="Arial" w:eastAsia="Arial" w:hAnsi="Arial" w:cs="Arial"/>
                <w:spacing w:val="-1"/>
                <w:sz w:val="13"/>
                <w:szCs w:val="13"/>
              </w:rPr>
              <w:t xml:space="preserve"> Balai</w:t>
            </w:r>
          </w:p>
        </w:tc>
        <w:tc>
          <w:tcPr>
            <w:tcW w:w="1298" w:type="dxa"/>
          </w:tcPr>
          <w:p w14:paraId="481ED580" w14:textId="77777777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31041" w:rsidRPr="00667675" w14:paraId="3F438181" w14:textId="77777777" w:rsidTr="008B05AA">
        <w:tc>
          <w:tcPr>
            <w:tcW w:w="426" w:type="dxa"/>
          </w:tcPr>
          <w:p w14:paraId="36838F4A" w14:textId="00C7E2C9" w:rsidR="00231041" w:rsidRPr="00667675" w:rsidRDefault="00231041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2.</w:t>
            </w:r>
          </w:p>
        </w:tc>
        <w:tc>
          <w:tcPr>
            <w:tcW w:w="2948" w:type="dxa"/>
          </w:tcPr>
          <w:p w14:paraId="01132D1E" w14:textId="0C100980" w:rsidR="00231041" w:rsidRDefault="00231041" w:rsidP="00F43CA7">
            <w:pPr>
              <w:spacing w:line="276" w:lineRule="auto"/>
              <w:ind w:right="-108"/>
              <w:jc w:val="both"/>
              <w:rPr>
                <w:rFonts w:ascii="Arial MT" w:eastAsia="Arial" w:hAnsi="Arial MT" w:cs="Arial"/>
                <w:w w:val="103"/>
                <w:sz w:val="12"/>
                <w:szCs w:val="12"/>
                <w:lang w:val="id-ID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proofErr w:type="gramStart"/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</w:rPr>
              <w:t>BPKH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bu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proofErr w:type="gramEnd"/>
            <w:r w:rsidRPr="00F43CA7">
              <w:rPr>
                <w:rFonts w:ascii="Arial MT" w:eastAsia="Arial" w:hAnsi="Arial MT" w:cs="Arial"/>
                <w:spacing w:val="1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/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h</w:t>
            </w:r>
            <w:proofErr w:type="spellEnd"/>
            <w:r w:rsidRPr="00F43CA7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la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r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6"/>
                <w:sz w:val="12"/>
                <w:szCs w:val="12"/>
              </w:rPr>
              <w:t xml:space="preserve"> </w:t>
            </w:r>
            <w:proofErr w:type="gram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Hu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n </w:t>
            </w:r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gramEnd"/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r w:rsidR="00F43CA7">
              <w:rPr>
                <w:rFonts w:ascii="Arial MT" w:eastAsia="Arial" w:hAnsi="Arial MT" w:cs="Arial"/>
                <w:spacing w:val="8"/>
                <w:sz w:val="12"/>
                <w:szCs w:val="12"/>
                <w:lang w:val="id-ID"/>
              </w:rPr>
              <w:t xml:space="preserve">Tata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ung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1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(</w:t>
            </w:r>
            <w:r w:rsidR="00EA4C6F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  <w:lang w:val="id-ID"/>
              </w:rPr>
              <w:t>SDH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)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k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/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2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eo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proofErr w:type="spellEnd"/>
            <w:r w:rsidRPr="00F43CA7">
              <w:rPr>
                <w:rFonts w:ascii="Arial MT" w:eastAsia="Arial" w:hAnsi="Arial MT" w:cs="Arial"/>
                <w:spacing w:val="20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j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.</w:t>
            </w:r>
          </w:p>
          <w:p w14:paraId="701CCB38" w14:textId="40CA35AB" w:rsidR="00F43CA7" w:rsidRPr="00F43CA7" w:rsidRDefault="00F43CA7" w:rsidP="00F43CA7">
            <w:pPr>
              <w:spacing w:line="276" w:lineRule="auto"/>
              <w:ind w:right="-108"/>
              <w:jc w:val="both"/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</w:pPr>
          </w:p>
        </w:tc>
        <w:tc>
          <w:tcPr>
            <w:tcW w:w="1272" w:type="dxa"/>
          </w:tcPr>
          <w:p w14:paraId="1BAD0C2C" w14:textId="77777777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58B8ABF4" w14:textId="77777777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3FA9A3C8" w14:textId="4BD70DB7" w:rsidR="00231041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1435FAD4" wp14:editId="7832D929">
                      <wp:simplePos x="0" y="0"/>
                      <wp:positionH relativeFrom="column">
                        <wp:posOffset>379084</wp:posOffset>
                      </wp:positionH>
                      <wp:positionV relativeFrom="paragraph">
                        <wp:posOffset>162852</wp:posOffset>
                      </wp:positionV>
                      <wp:extent cx="859536" cy="6096"/>
                      <wp:effectExtent l="0" t="0" r="36195" b="3238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9536" cy="609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BB0E2D" id="Straight Connector 12" o:spid="_x0000_s1026" style="position:absolute;flip:y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85pt,12.8pt" to="97.5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" strokecolor="black [3040]"/>
                  </w:pict>
                </mc:Fallback>
              </mc:AlternateContent>
            </w:r>
          </w:p>
        </w:tc>
        <w:tc>
          <w:tcPr>
            <w:tcW w:w="1424" w:type="dxa"/>
          </w:tcPr>
          <w:p w14:paraId="69FCF7F6" w14:textId="2F63B4D5" w:rsidR="00231041" w:rsidRPr="00667675" w:rsidRDefault="00F43CA7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238F972B" wp14:editId="0C31B84B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465965</wp:posOffset>
                      </wp:positionV>
                      <wp:extent cx="5475" cy="265361"/>
                      <wp:effectExtent l="0" t="0" r="33020" b="20955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75" cy="26536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F9CF32" id="Straight Connector 15" o:spid="_x0000_s1026" style="position:absolute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45pt,36.7pt" to="27.9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3D8E6D2F" wp14:editId="51C1F9CC">
                      <wp:simplePos x="0" y="0"/>
                      <wp:positionH relativeFrom="column">
                        <wp:posOffset>344828</wp:posOffset>
                      </wp:positionH>
                      <wp:positionV relativeFrom="paragraph">
                        <wp:posOffset>160380</wp:posOffset>
                      </wp:positionV>
                      <wp:extent cx="6096" cy="155448"/>
                      <wp:effectExtent l="76200" t="0" r="70485" b="5461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" cy="15544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77EE00" id="Straight Arrow Connector 13" o:spid="_x0000_s1026" type="#_x0000_t32" style="position:absolute;margin-left:27.15pt;margin-top:12.65pt;width:.5pt;height:12.2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" strokecolor="black [3040]">
                      <v:stroke endarrow="block"/>
                    </v:shape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4FFA3031" wp14:editId="1998E359">
                      <wp:simplePos x="0" y="0"/>
                      <wp:positionH relativeFrom="column">
                        <wp:posOffset>182131</wp:posOffset>
                      </wp:positionH>
                      <wp:positionV relativeFrom="paragraph">
                        <wp:posOffset>323490</wp:posOffset>
                      </wp:positionV>
                      <wp:extent cx="353962" cy="141585"/>
                      <wp:effectExtent l="0" t="0" r="27305" b="11430"/>
                      <wp:wrapNone/>
                      <wp:docPr id="14" name="Rectangle: Rounded Corner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A34C050" id="Rectangle: Rounded Corners 14" o:spid="_x0000_s1026" style="position:absolute;margin-left:14.35pt;margin-top:25.45pt;width:27.85pt;height:11.1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" filled="f" strokecolor="black [1600]" strokeweight="1pt"/>
                  </w:pict>
                </mc:Fallback>
              </mc:AlternateContent>
            </w:r>
          </w:p>
        </w:tc>
        <w:tc>
          <w:tcPr>
            <w:tcW w:w="1445" w:type="dxa"/>
          </w:tcPr>
          <w:p w14:paraId="28C17D13" w14:textId="77777777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743" w:type="dxa"/>
          </w:tcPr>
          <w:p w14:paraId="21E7FA2D" w14:textId="39042400" w:rsidR="00231041" w:rsidRPr="008B05AA" w:rsidRDefault="00231041" w:rsidP="008B05AA">
            <w:pPr>
              <w:spacing w:line="276" w:lineRule="auto"/>
              <w:jc w:val="center"/>
              <w:rPr>
                <w:rFonts w:ascii="Arial MT" w:eastAsia="Arial" w:hAnsi="Arial MT" w:cs="Arial"/>
                <w:b/>
                <w:spacing w:val="1"/>
                <w:sz w:val="12"/>
                <w:szCs w:val="12"/>
              </w:rPr>
            </w:pP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8B05AA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</w:rPr>
              <w:t>BPKH</w:t>
            </w:r>
            <w:r w:rsidRPr="008B05AA">
              <w:rPr>
                <w:rFonts w:ascii="Arial MT" w:eastAsia="Arial" w:hAnsi="Arial MT" w:cs="Arial"/>
                <w:spacing w:val="11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s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8B05AA">
              <w:rPr>
                <w:rFonts w:ascii="Arial MT" w:eastAsia="Arial" w:hAnsi="Arial MT" w:cs="Arial"/>
                <w:spacing w:val="23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6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n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f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8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eo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proofErr w:type="spellEnd"/>
          </w:p>
        </w:tc>
        <w:tc>
          <w:tcPr>
            <w:tcW w:w="1130" w:type="dxa"/>
          </w:tcPr>
          <w:p w14:paraId="5B7553A2" w14:textId="2E68DBA9" w:rsidR="00231041" w:rsidRPr="00667675" w:rsidRDefault="00231041" w:rsidP="00454BAA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z w:val="13"/>
                <w:szCs w:val="13"/>
              </w:rPr>
              <w:t>30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it</w:t>
            </w:r>
            <w:proofErr w:type="spellEnd"/>
          </w:p>
        </w:tc>
        <w:tc>
          <w:tcPr>
            <w:tcW w:w="1563" w:type="dxa"/>
            <w:vAlign w:val="center"/>
          </w:tcPr>
          <w:p w14:paraId="3F164C09" w14:textId="407B13BB" w:rsidR="00231041" w:rsidRPr="00667675" w:rsidRDefault="00231041" w:rsidP="008B05AA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pacing w:val="17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Kepala</w:t>
            </w:r>
            <w:proofErr w:type="spellEnd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 xml:space="preserve"> Balai</w:t>
            </w:r>
          </w:p>
        </w:tc>
        <w:tc>
          <w:tcPr>
            <w:tcW w:w="1298" w:type="dxa"/>
          </w:tcPr>
          <w:p w14:paraId="556FDB79" w14:textId="77777777" w:rsidR="00231041" w:rsidRPr="00667675" w:rsidRDefault="00231041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E6A18" w:rsidRPr="00667675" w14:paraId="4CC2CD16" w14:textId="77777777" w:rsidTr="008B05AA">
        <w:tc>
          <w:tcPr>
            <w:tcW w:w="426" w:type="dxa"/>
          </w:tcPr>
          <w:p w14:paraId="516F0BEF" w14:textId="37DF421D" w:rsidR="002E6A18" w:rsidRPr="00667675" w:rsidRDefault="002E6A18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3.</w:t>
            </w:r>
          </w:p>
        </w:tc>
        <w:tc>
          <w:tcPr>
            <w:tcW w:w="2948" w:type="dxa"/>
          </w:tcPr>
          <w:p w14:paraId="57B695CA" w14:textId="6601D4E7" w:rsidR="002E6A18" w:rsidRDefault="002E6A18" w:rsidP="00F43CA7">
            <w:pPr>
              <w:tabs>
                <w:tab w:val="left" w:pos="2840"/>
              </w:tabs>
              <w:spacing w:line="276" w:lineRule="auto"/>
              <w:ind w:right="-108"/>
              <w:jc w:val="both"/>
              <w:rPr>
                <w:rFonts w:ascii="Arial MT" w:eastAsia="Arial" w:hAnsi="Arial MT" w:cs="Arial"/>
                <w:w w:val="103"/>
                <w:sz w:val="12"/>
                <w:szCs w:val="12"/>
                <w:lang w:val="id-ID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SDH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bu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r w:rsidRPr="00F43CA7">
              <w:rPr>
                <w:rFonts w:ascii="Arial MT" w:eastAsia="Arial" w:hAnsi="Arial MT" w:cs="Arial"/>
                <w:spacing w:val="1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/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h</w:t>
            </w:r>
            <w:proofErr w:type="spellEnd"/>
            <w:r w:rsidRPr="00F43CA7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laksana</w:t>
            </w:r>
            <w:proofErr w:type="spellEnd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Pelayanan</w:t>
            </w:r>
            <w:proofErr w:type="spellEnd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 xml:space="preserve"> Publik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(TP3)</w:t>
            </w:r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k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2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/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2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eo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proofErr w:type="spellEnd"/>
            <w:r w:rsidRPr="00F43CA7">
              <w:rPr>
                <w:rFonts w:ascii="Arial MT" w:eastAsia="Arial" w:hAnsi="Arial MT" w:cs="Arial"/>
                <w:spacing w:val="20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j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.</w:t>
            </w:r>
          </w:p>
          <w:p w14:paraId="2C29B009" w14:textId="5FD86E9E" w:rsidR="00F43CA7" w:rsidRPr="00F43CA7" w:rsidRDefault="00F43CA7" w:rsidP="00F43CA7">
            <w:pPr>
              <w:tabs>
                <w:tab w:val="left" w:pos="2840"/>
              </w:tabs>
              <w:spacing w:line="276" w:lineRule="auto"/>
              <w:ind w:right="-108"/>
              <w:jc w:val="both"/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</w:pPr>
          </w:p>
        </w:tc>
        <w:tc>
          <w:tcPr>
            <w:tcW w:w="1272" w:type="dxa"/>
          </w:tcPr>
          <w:p w14:paraId="56530570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4A046E0E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26FEFD28" w14:textId="6DA71844" w:rsidR="002E6A18" w:rsidRPr="00667675" w:rsidRDefault="00F43CA7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61D4863" wp14:editId="2158620E">
                      <wp:simplePos x="0" y="0"/>
                      <wp:positionH relativeFrom="column">
                        <wp:posOffset>550644</wp:posOffset>
                      </wp:positionH>
                      <wp:positionV relativeFrom="paragraph">
                        <wp:posOffset>473820</wp:posOffset>
                      </wp:positionV>
                      <wp:extent cx="0" cy="982250"/>
                      <wp:effectExtent l="0" t="0" r="19050" b="2794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82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602286" id="Straight Connector 2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35pt,37.3pt" to="43.35pt,1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4E38635" wp14:editId="4DACADB1">
                      <wp:simplePos x="0" y="0"/>
                      <wp:positionH relativeFrom="column">
                        <wp:posOffset>552079</wp:posOffset>
                      </wp:positionH>
                      <wp:positionV relativeFrom="paragraph">
                        <wp:posOffset>473710</wp:posOffset>
                      </wp:positionV>
                      <wp:extent cx="1461929" cy="2635"/>
                      <wp:effectExtent l="0" t="76200" r="24130" b="9271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1929" cy="26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9CF60D" id="Straight Arrow Connector 25" o:spid="_x0000_s1026" type="#_x0000_t32" style="position:absolute;margin-left:43.45pt;margin-top:37.3pt;width:115.1pt;height:.2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24" w:type="dxa"/>
          </w:tcPr>
          <w:p w14:paraId="1F42BADB" w14:textId="429D80D1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75246512" wp14:editId="2A0ACF2B">
                      <wp:simplePos x="0" y="0"/>
                      <wp:positionH relativeFrom="column">
                        <wp:posOffset>352654</wp:posOffset>
                      </wp:positionH>
                      <wp:positionV relativeFrom="paragraph">
                        <wp:posOffset>118247</wp:posOffset>
                      </wp:positionV>
                      <wp:extent cx="946022" cy="2635"/>
                      <wp:effectExtent l="0" t="0" r="26035" b="3556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6022" cy="26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EA4EA0" id="Straight Connector 16" o:spid="_x0000_s1026" style="position:absolute;flip:y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75pt,9.3pt" to="102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" strokecolor="black [3040]"/>
                  </w:pict>
                </mc:Fallback>
              </mc:AlternateContent>
            </w:r>
          </w:p>
        </w:tc>
        <w:tc>
          <w:tcPr>
            <w:tcW w:w="1445" w:type="dxa"/>
          </w:tcPr>
          <w:p w14:paraId="5E07166F" w14:textId="1B0F6727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961047A" wp14:editId="7BBA7ED5">
                      <wp:simplePos x="0" y="0"/>
                      <wp:positionH relativeFrom="column">
                        <wp:posOffset>221947</wp:posOffset>
                      </wp:positionH>
                      <wp:positionV relativeFrom="paragraph">
                        <wp:posOffset>399981</wp:posOffset>
                      </wp:positionV>
                      <wp:extent cx="353962" cy="141585"/>
                      <wp:effectExtent l="0" t="0" r="27305" b="11430"/>
                      <wp:wrapNone/>
                      <wp:docPr id="18" name="Rectangle: Rounded Corner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CF7F892" id="Rectangle: Rounded Corners 18" o:spid="_x0000_s1026" style="position:absolute;margin-left:17.5pt;margin-top:31.5pt;width:27.85pt;height:11.1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" filled="f" strokecolor="black [1600]" strokeweight="1pt"/>
                  </w:pict>
                </mc:Fallback>
              </mc:AlternateContent>
            </w: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38F50388" wp14:editId="3CA0A5E5">
                      <wp:simplePos x="0" y="0"/>
                      <wp:positionH relativeFrom="column">
                        <wp:posOffset>392059</wp:posOffset>
                      </wp:positionH>
                      <wp:positionV relativeFrom="paragraph">
                        <wp:posOffset>118247</wp:posOffset>
                      </wp:positionV>
                      <wp:extent cx="4082" cy="277586"/>
                      <wp:effectExtent l="76200" t="0" r="72390" b="65405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82" cy="27758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BFDFF9" id="Straight Arrow Connector 19" o:spid="_x0000_s1026" type="#_x0000_t32" style="position:absolute;margin-left:30.85pt;margin-top:9.3pt;width:.3pt;height:21.8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43" w:type="dxa"/>
          </w:tcPr>
          <w:p w14:paraId="50F486FA" w14:textId="03BD1B7C" w:rsidR="002E6A18" w:rsidRPr="008B05AA" w:rsidRDefault="002E6A18" w:rsidP="008B05AA">
            <w:pPr>
              <w:ind w:left="125" w:right="121"/>
              <w:jc w:val="center"/>
              <w:rPr>
                <w:rFonts w:ascii="Arial MT" w:eastAsia="Arial" w:hAnsi="Arial MT" w:cs="Arial"/>
                <w:sz w:val="12"/>
                <w:szCs w:val="12"/>
                <w:lang w:val="id-ID"/>
              </w:rPr>
            </w:pP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7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SDH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s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8B05AA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  <w:lang w:val="id-ID"/>
              </w:rPr>
              <w:t>BPKH</w:t>
            </w:r>
          </w:p>
        </w:tc>
        <w:tc>
          <w:tcPr>
            <w:tcW w:w="1130" w:type="dxa"/>
          </w:tcPr>
          <w:p w14:paraId="4FEAF8D0" w14:textId="527848D6" w:rsidR="002E6A18" w:rsidRPr="00667675" w:rsidRDefault="002E6A18" w:rsidP="00454BAA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z w:val="13"/>
                <w:szCs w:val="13"/>
              </w:rPr>
              <w:t>30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it</w:t>
            </w:r>
            <w:proofErr w:type="spellEnd"/>
          </w:p>
        </w:tc>
        <w:tc>
          <w:tcPr>
            <w:tcW w:w="1563" w:type="dxa"/>
            <w:vAlign w:val="center"/>
          </w:tcPr>
          <w:p w14:paraId="04583528" w14:textId="39AF94F4" w:rsidR="002E6A18" w:rsidRPr="008B05AA" w:rsidRDefault="002E6A18" w:rsidP="008B05AA">
            <w:pPr>
              <w:jc w:val="center"/>
              <w:rPr>
                <w:rFonts w:ascii="Arial" w:eastAsia="Arial" w:hAnsi="Arial" w:cs="Arial"/>
                <w:b/>
                <w:spacing w:val="1"/>
                <w:sz w:val="13"/>
                <w:szCs w:val="13"/>
                <w:lang w:val="id-ID"/>
              </w:rPr>
            </w:pP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pacing w:val="17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la</w:t>
            </w:r>
            <w:proofErr w:type="spellEnd"/>
            <w:r w:rsidRPr="00667675">
              <w:rPr>
                <w:rFonts w:ascii="Arial" w:eastAsia="Arial" w:hAnsi="Arial" w:cs="Arial"/>
                <w:spacing w:val="9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ks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pacing w:val="12"/>
                <w:sz w:val="13"/>
                <w:szCs w:val="13"/>
              </w:rPr>
              <w:t xml:space="preserve"> </w:t>
            </w:r>
            <w:r w:rsidR="00EA4C6F">
              <w:rPr>
                <w:rFonts w:ascii="Arial" w:eastAsia="Arial" w:hAnsi="Arial" w:cs="Arial"/>
                <w:spacing w:val="1"/>
                <w:w w:val="103"/>
                <w:sz w:val="13"/>
                <w:szCs w:val="13"/>
                <w:lang w:val="id-ID"/>
              </w:rPr>
              <w:t>SDH</w:t>
            </w:r>
          </w:p>
        </w:tc>
        <w:tc>
          <w:tcPr>
            <w:tcW w:w="1298" w:type="dxa"/>
          </w:tcPr>
          <w:p w14:paraId="46FC0118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E6A18" w:rsidRPr="00667675" w14:paraId="3BFA29DF" w14:textId="77777777" w:rsidTr="00F43CA7">
        <w:tc>
          <w:tcPr>
            <w:tcW w:w="426" w:type="dxa"/>
          </w:tcPr>
          <w:p w14:paraId="68CA0757" w14:textId="6CB17D38" w:rsidR="002E6A18" w:rsidRPr="00667675" w:rsidRDefault="002E6A18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4.</w:t>
            </w:r>
          </w:p>
        </w:tc>
        <w:tc>
          <w:tcPr>
            <w:tcW w:w="2948" w:type="dxa"/>
          </w:tcPr>
          <w:p w14:paraId="29887FE8" w14:textId="25E01989" w:rsidR="002E6A18" w:rsidRPr="00F43CA7" w:rsidRDefault="002E6A18" w:rsidP="00F43CA7">
            <w:pPr>
              <w:tabs>
                <w:tab w:val="left" w:pos="2840"/>
              </w:tabs>
              <w:spacing w:line="276" w:lineRule="auto"/>
              <w:ind w:right="-108"/>
              <w:jc w:val="both"/>
              <w:rPr>
                <w:rFonts w:ascii="Arial MT" w:eastAsia="Arial" w:hAnsi="Arial MT" w:cs="Arial"/>
                <w:spacing w:val="1"/>
                <w:sz w:val="12"/>
                <w:szCs w:val="12"/>
              </w:rPr>
            </w:pP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Tim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Pelaksana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Pelayanan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Publik (TP3)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mengumpulkan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dan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menyiapkan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informasi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sesuai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permo</w:t>
            </w:r>
            <w:r w:rsid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honan</w:t>
            </w:r>
            <w:proofErr w:type="spellEnd"/>
            <w:r w:rsid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dan </w:t>
            </w:r>
            <w:proofErr w:type="spellStart"/>
            <w:r w:rsid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arahan</w:t>
            </w:r>
            <w:proofErr w:type="spellEnd"/>
            <w:r w:rsid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/</w:t>
            </w:r>
            <w:proofErr w:type="spellStart"/>
            <w:r w:rsid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disposisi</w:t>
            </w:r>
            <w:proofErr w:type="spellEnd"/>
            <w:r w:rsid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Kasi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SDH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,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serta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membuat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dan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memberikan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paraf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pada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Konsep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Surat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Balasan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dan Berita Acara Tanda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Terima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Data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untuk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Pemohon</w:t>
            </w:r>
            <w:proofErr w:type="spellEnd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.</w:t>
            </w:r>
          </w:p>
        </w:tc>
        <w:tc>
          <w:tcPr>
            <w:tcW w:w="1272" w:type="dxa"/>
          </w:tcPr>
          <w:p w14:paraId="749F9EF3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2AA1CEE8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1C8B7339" w14:textId="51B6D21A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D95DC1D" wp14:editId="044D6268">
                      <wp:simplePos x="0" y="0"/>
                      <wp:positionH relativeFrom="column">
                        <wp:posOffset>492766</wp:posOffset>
                      </wp:positionH>
                      <wp:positionV relativeFrom="paragraph">
                        <wp:posOffset>255390</wp:posOffset>
                      </wp:positionV>
                      <wp:extent cx="403179" cy="258246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179" cy="2582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9553AF" w14:textId="69FB7336" w:rsidR="00517BD8" w:rsidRPr="00517BD8" w:rsidRDefault="00517BD8" w:rsidP="00517BD8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  <w:t>Tidak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95DC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9" o:spid="_x0000_s1026" type="#_x0000_t202" style="position:absolute;margin-left:38.8pt;margin-top:20.1pt;width:31.75pt;height:20.3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IYpFwIAACs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" filled="f" stroked="f" strokeweight=".5pt">
                      <v:textbox>
                        <w:txbxContent>
                          <w:p w14:paraId="549553AF" w14:textId="69FB7336" w:rsidR="00517BD8" w:rsidRPr="00517BD8" w:rsidRDefault="00517BD8" w:rsidP="00517BD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Tidak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4" w:type="dxa"/>
          </w:tcPr>
          <w:p w14:paraId="2CD01C7D" w14:textId="4DA64BB5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45" w:type="dxa"/>
          </w:tcPr>
          <w:p w14:paraId="46E1A587" w14:textId="4DF27003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8BFF44F" wp14:editId="7FBEFF5D">
                      <wp:simplePos x="0" y="0"/>
                      <wp:positionH relativeFrom="column">
                        <wp:posOffset>391629</wp:posOffset>
                      </wp:positionH>
                      <wp:positionV relativeFrom="paragraph">
                        <wp:posOffset>27594</wp:posOffset>
                      </wp:positionV>
                      <wp:extent cx="3809" cy="918332"/>
                      <wp:effectExtent l="0" t="0" r="34925" b="1524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09" cy="9183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96FAC1" id="Straight Connector 20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85pt,2.15pt" to="31.15pt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" strokecolor="black [3040]"/>
                  </w:pict>
                </mc:Fallback>
              </mc:AlternateContent>
            </w:r>
          </w:p>
        </w:tc>
        <w:tc>
          <w:tcPr>
            <w:tcW w:w="1743" w:type="dxa"/>
          </w:tcPr>
          <w:p w14:paraId="5997F5C5" w14:textId="2FBAE9C0" w:rsidR="002E6A18" w:rsidRPr="008B05AA" w:rsidRDefault="002E6A18" w:rsidP="008B05AA">
            <w:pPr>
              <w:ind w:left="125" w:right="121"/>
              <w:jc w:val="center"/>
              <w:rPr>
                <w:rFonts w:ascii="Arial MT" w:eastAsia="Arial" w:hAnsi="Arial MT" w:cs="Arial"/>
                <w:spacing w:val="-1"/>
                <w:sz w:val="12"/>
                <w:szCs w:val="12"/>
              </w:rPr>
            </w:pP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8B05AA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ks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  <w:lang w:val="id-ID"/>
              </w:rPr>
              <w:t>SDH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,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B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is</w:t>
            </w:r>
            <w:r w:rsidRPr="008B05AA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 xml:space="preserve">a </w:t>
            </w:r>
            <w:proofErr w:type="spellStart"/>
            <w:r w:rsidRPr="008B05AA">
              <w:rPr>
                <w:rFonts w:ascii="Arial MT" w:eastAsia="Arial" w:hAnsi="Arial MT" w:cs="Arial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eo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</w:t>
            </w:r>
            <w:proofErr w:type="spellEnd"/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23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CD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/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V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D</w:t>
            </w:r>
          </w:p>
        </w:tc>
        <w:tc>
          <w:tcPr>
            <w:tcW w:w="1130" w:type="dxa"/>
          </w:tcPr>
          <w:p w14:paraId="35BC7C94" w14:textId="3CB18CD8" w:rsidR="002E6A18" w:rsidRPr="00667675" w:rsidRDefault="002E6A18" w:rsidP="00454BAA">
            <w:pPr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 xml:space="preserve">1440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menit</w:t>
            </w:r>
            <w:proofErr w:type="spellEnd"/>
            <w:r w:rsidR="00FF628C">
              <w:rPr>
                <w:rFonts w:ascii="Arial" w:eastAsia="Arial" w:hAnsi="Arial" w:cs="Arial"/>
                <w:spacing w:val="-1"/>
                <w:sz w:val="13"/>
                <w:szCs w:val="13"/>
              </w:rPr>
              <w:t xml:space="preserve"> (3 </w:t>
            </w:r>
            <w:proofErr w:type="spellStart"/>
            <w:r w:rsidR="00FF628C">
              <w:rPr>
                <w:rFonts w:ascii="Arial" w:eastAsia="Arial" w:hAnsi="Arial" w:cs="Arial"/>
                <w:spacing w:val="-1"/>
                <w:sz w:val="13"/>
                <w:szCs w:val="13"/>
              </w:rPr>
              <w:t>hari</w:t>
            </w:r>
            <w:proofErr w:type="spellEnd"/>
            <w:r w:rsidR="00FF628C">
              <w:rPr>
                <w:rFonts w:ascii="Arial" w:eastAsia="Arial" w:hAnsi="Arial" w:cs="Arial"/>
                <w:spacing w:val="-1"/>
                <w:sz w:val="13"/>
                <w:szCs w:val="13"/>
              </w:rPr>
              <w:t xml:space="preserve"> </w:t>
            </w:r>
            <w:proofErr w:type="spellStart"/>
            <w:r w:rsidR="00FF628C">
              <w:rPr>
                <w:rFonts w:ascii="Arial" w:eastAsia="Arial" w:hAnsi="Arial" w:cs="Arial"/>
                <w:spacing w:val="-1"/>
                <w:sz w:val="13"/>
                <w:szCs w:val="13"/>
              </w:rPr>
              <w:t>kerja</w:t>
            </w:r>
            <w:proofErr w:type="spellEnd"/>
            <w:r w:rsidR="00FF628C">
              <w:rPr>
                <w:rFonts w:ascii="Arial" w:eastAsia="Arial" w:hAnsi="Arial" w:cs="Arial"/>
                <w:spacing w:val="-1"/>
                <w:sz w:val="13"/>
                <w:szCs w:val="13"/>
              </w:rPr>
              <w:t>)</w:t>
            </w:r>
          </w:p>
        </w:tc>
        <w:tc>
          <w:tcPr>
            <w:tcW w:w="1563" w:type="dxa"/>
          </w:tcPr>
          <w:p w14:paraId="1B0416D4" w14:textId="2A987375" w:rsidR="002E6A18" w:rsidRPr="00667675" w:rsidRDefault="002E6A18" w:rsidP="008B05AA">
            <w:pPr>
              <w:spacing w:line="276" w:lineRule="auto"/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f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5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pacing w:val="18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y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g</w:t>
            </w:r>
            <w:r w:rsidRPr="00667675">
              <w:rPr>
                <w:rFonts w:ascii="Arial" w:eastAsia="Arial" w:hAnsi="Arial" w:cs="Arial"/>
                <w:spacing w:val="10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proofErr w:type="spellEnd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.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5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proofErr w:type="spellEnd"/>
            <w:r w:rsidRPr="00667675">
              <w:rPr>
                <w:rFonts w:ascii="Arial" w:eastAsia="Arial" w:hAnsi="Arial" w:cs="Arial"/>
                <w:spacing w:val="17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l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m</w:t>
            </w:r>
            <w:proofErr w:type="spellEnd"/>
            <w:r w:rsidRPr="00667675">
              <w:rPr>
                <w:rFonts w:ascii="Arial" w:eastAsia="Arial" w:hAnsi="Arial" w:cs="Arial"/>
                <w:spacing w:val="17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5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ia</w:t>
            </w:r>
            <w:r w:rsidRPr="00667675"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CD</w:t>
            </w:r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/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V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,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p</w:t>
            </w:r>
            <w:proofErr w:type="spellEnd"/>
            <w:r w:rsidRPr="00667675">
              <w:rPr>
                <w:rFonts w:ascii="Arial" w:eastAsia="Arial" w:hAnsi="Arial" w:cs="Arial"/>
                <w:spacing w:val="14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ur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13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 xml:space="preserve">Berita 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Acara</w:t>
            </w:r>
            <w:r w:rsidRPr="00667675">
              <w:rPr>
                <w:rFonts w:ascii="Arial" w:eastAsia="Arial" w:hAnsi="Arial" w:cs="Arial"/>
                <w:spacing w:val="9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h</w:t>
            </w:r>
            <w:r w:rsidRPr="00667675">
              <w:rPr>
                <w:rFonts w:ascii="Arial" w:eastAsia="Arial" w:hAnsi="Arial" w:cs="Arial"/>
                <w:spacing w:val="12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a</w:t>
            </w:r>
            <w:proofErr w:type="spellEnd"/>
          </w:p>
        </w:tc>
        <w:tc>
          <w:tcPr>
            <w:tcW w:w="1298" w:type="dxa"/>
          </w:tcPr>
          <w:p w14:paraId="06EC8D6C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E6A18" w:rsidRPr="00667675" w14:paraId="3006AFED" w14:textId="77777777" w:rsidTr="00F43CA7">
        <w:tc>
          <w:tcPr>
            <w:tcW w:w="426" w:type="dxa"/>
          </w:tcPr>
          <w:p w14:paraId="4293152B" w14:textId="3F9A65AE" w:rsidR="002E6A18" w:rsidRPr="00667675" w:rsidRDefault="002E6A18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5.</w:t>
            </w:r>
          </w:p>
        </w:tc>
        <w:tc>
          <w:tcPr>
            <w:tcW w:w="2948" w:type="dxa"/>
          </w:tcPr>
          <w:p w14:paraId="129D4193" w14:textId="48C2E1F1" w:rsidR="002E6A18" w:rsidRDefault="002E6A18" w:rsidP="00F43CA7">
            <w:pPr>
              <w:spacing w:line="276" w:lineRule="auto"/>
              <w:ind w:right="-108"/>
              <w:jc w:val="both"/>
              <w:rPr>
                <w:rFonts w:ascii="Arial MT" w:eastAsia="Arial" w:hAnsi="Arial MT" w:cs="Arial"/>
                <w:w w:val="103"/>
                <w:sz w:val="12"/>
                <w:szCs w:val="12"/>
                <w:lang w:val="id-ID"/>
              </w:rPr>
            </w:pP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ie</w:t>
            </w:r>
            <w:r w:rsidRPr="00F43CA7">
              <w:rPr>
                <w:rFonts w:ascii="Arial MT" w:eastAsia="Arial" w:hAnsi="Arial MT" w:cs="Arial"/>
                <w:spacing w:val="7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SDH</w:t>
            </w:r>
            <w:r w:rsidRPr="00F43CA7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h</w:t>
            </w:r>
            <w:proofErr w:type="spellEnd"/>
            <w:r w:rsidRPr="00F43CA7">
              <w:rPr>
                <w:rFonts w:ascii="Arial MT" w:eastAsia="Arial" w:hAnsi="Arial MT" w:cs="Arial"/>
                <w:spacing w:val="1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ng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8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h</w:t>
            </w:r>
            <w:proofErr w:type="spellEnd"/>
            <w:r w:rsidRPr="00F43CA7">
              <w:rPr>
                <w:rFonts w:ascii="Arial MT" w:eastAsia="Arial" w:hAnsi="Arial MT" w:cs="Arial"/>
                <w:spacing w:val="1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g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bu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F43CA7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ji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ju</w:t>
            </w:r>
            <w:proofErr w:type="spellEnd"/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f</w:t>
            </w:r>
            <w:proofErr w:type="spellEnd"/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e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BPKH</w:t>
            </w:r>
            <w:r w:rsidRPr="00F43CA7">
              <w:rPr>
                <w:rFonts w:ascii="Arial MT" w:eastAsia="Arial" w:hAnsi="Arial MT" w:cs="Arial"/>
                <w:spacing w:val="1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al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KSB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. </w:t>
            </w:r>
            <w:r w:rsidRPr="00F43CA7">
              <w:rPr>
                <w:rFonts w:ascii="Arial MT" w:eastAsia="Arial" w:hAnsi="Arial MT" w:cs="Arial"/>
                <w:spacing w:val="20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2"/>
                <w:sz w:val="12"/>
                <w:szCs w:val="12"/>
              </w:rPr>
              <w:t>J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k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j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u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,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7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laksana</w:t>
            </w:r>
            <w:proofErr w:type="spellEnd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Pelayanan</w:t>
            </w:r>
            <w:proofErr w:type="spellEnd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 xml:space="preserve"> Publik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(TP3)</w:t>
            </w:r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k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2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ur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.</w:t>
            </w:r>
          </w:p>
          <w:p w14:paraId="1F9FD922" w14:textId="5F1CD7B2" w:rsidR="00F43CA7" w:rsidRPr="00F43CA7" w:rsidRDefault="00F43CA7" w:rsidP="002E6A18">
            <w:pPr>
              <w:ind w:right="43"/>
              <w:jc w:val="both"/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</w:pPr>
          </w:p>
        </w:tc>
        <w:tc>
          <w:tcPr>
            <w:tcW w:w="1272" w:type="dxa"/>
          </w:tcPr>
          <w:p w14:paraId="52599DE8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530B9BBB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7F623596" w14:textId="2C426717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A799C4D" wp14:editId="35670EB9">
                      <wp:simplePos x="0" y="0"/>
                      <wp:positionH relativeFrom="column">
                        <wp:posOffset>557021</wp:posOffset>
                      </wp:positionH>
                      <wp:positionV relativeFrom="paragraph">
                        <wp:posOffset>276173</wp:posOffset>
                      </wp:positionV>
                      <wp:extent cx="724281" cy="7905"/>
                      <wp:effectExtent l="0" t="0" r="19050" b="3048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4281" cy="7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769328" id="Straight Connector 23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85pt,21.75pt" to="100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" strokecolor="black [3040]"/>
                  </w:pict>
                </mc:Fallback>
              </mc:AlternateContent>
            </w:r>
          </w:p>
        </w:tc>
        <w:tc>
          <w:tcPr>
            <w:tcW w:w="1424" w:type="dxa"/>
          </w:tcPr>
          <w:p w14:paraId="75AEC7D4" w14:textId="1CCDBF06" w:rsidR="002E6A18" w:rsidRPr="00667675" w:rsidRDefault="00F43CA7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D445F5" wp14:editId="552AC5A6">
                      <wp:simplePos x="0" y="0"/>
                      <wp:positionH relativeFrom="column">
                        <wp:posOffset>485501</wp:posOffset>
                      </wp:positionH>
                      <wp:positionV relativeFrom="paragraph">
                        <wp:posOffset>354417</wp:posOffset>
                      </wp:positionV>
                      <wp:extent cx="0" cy="673481"/>
                      <wp:effectExtent l="0" t="0" r="19050" b="1270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348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60DF4E" id="Straight Connector 30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.25pt,27.9pt" to="38.2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CE09750" wp14:editId="476054CA">
                      <wp:simplePos x="0" y="0"/>
                      <wp:positionH relativeFrom="column">
                        <wp:posOffset>568424</wp:posOffset>
                      </wp:positionH>
                      <wp:positionV relativeFrom="paragraph">
                        <wp:posOffset>276099</wp:posOffset>
                      </wp:positionV>
                      <wp:extent cx="731056" cy="46"/>
                      <wp:effectExtent l="0" t="0" r="0" b="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31056" cy="4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2B5CB0" id="Straight Connector 2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75pt,21.75pt" to="102.3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AAC4C9" wp14:editId="55A1A5EB">
                      <wp:simplePos x="0" y="0"/>
                      <wp:positionH relativeFrom="column">
                        <wp:posOffset>397139</wp:posOffset>
                      </wp:positionH>
                      <wp:positionV relativeFrom="paragraph">
                        <wp:posOffset>197090</wp:posOffset>
                      </wp:positionV>
                      <wp:extent cx="171285" cy="158110"/>
                      <wp:effectExtent l="0" t="0" r="19685" b="13970"/>
                      <wp:wrapNone/>
                      <wp:docPr id="22" name="Diamon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285" cy="158110"/>
                              </a:xfrm>
                              <a:prstGeom prst="diamond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2A6C411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22" o:spid="_x0000_s1026" type="#_x0000_t4" style="position:absolute;margin-left:31.25pt;margin-top:15.5pt;width:13.5pt;height:12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" filled="f" strokecolor="black [3213]" strokeweight="1pt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F6F780" wp14:editId="1C261CE1">
                      <wp:simplePos x="0" y="0"/>
                      <wp:positionH relativeFrom="column">
                        <wp:posOffset>397139</wp:posOffset>
                      </wp:positionH>
                      <wp:positionV relativeFrom="paragraph">
                        <wp:posOffset>632048</wp:posOffset>
                      </wp:positionV>
                      <wp:extent cx="297773" cy="258246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773" cy="2582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1EFAFE" w14:textId="09B3CC3A" w:rsidR="00B23C39" w:rsidRPr="00517BD8" w:rsidRDefault="00517BD8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</w:pPr>
                                  <w:r w:rsidRPr="00517BD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  <w:t>Ya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F6F780" id="Text Box 28" o:spid="_x0000_s1027" type="#_x0000_t202" style="position:absolute;margin-left:31.25pt;margin-top:49.75pt;width:23.45pt;height:2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" filled="f" stroked="f" strokeweight=".5pt">
                      <v:textbox>
                        <w:txbxContent>
                          <w:p w14:paraId="031EFAFE" w14:textId="09B3CC3A" w:rsidR="00B23C39" w:rsidRPr="00517BD8" w:rsidRDefault="00517BD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517BD8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Ya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5" w:type="dxa"/>
          </w:tcPr>
          <w:p w14:paraId="4D351876" w14:textId="79AD4060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743" w:type="dxa"/>
          </w:tcPr>
          <w:p w14:paraId="08F837DE" w14:textId="07E064C9" w:rsidR="002E6A18" w:rsidRPr="008B05AA" w:rsidRDefault="002E6A18" w:rsidP="00454BAA">
            <w:pPr>
              <w:ind w:left="125" w:right="121"/>
              <w:jc w:val="center"/>
              <w:rPr>
                <w:rFonts w:ascii="Arial MT" w:eastAsia="Arial" w:hAnsi="Arial MT" w:cs="Arial"/>
                <w:spacing w:val="-1"/>
                <w:sz w:val="12"/>
                <w:szCs w:val="12"/>
              </w:rPr>
            </w:pP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proofErr w:type="spellEnd"/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25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p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8B05AA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n</w:t>
            </w:r>
            <w:proofErr w:type="spellEnd"/>
          </w:p>
        </w:tc>
        <w:tc>
          <w:tcPr>
            <w:tcW w:w="1130" w:type="dxa"/>
          </w:tcPr>
          <w:p w14:paraId="358400B0" w14:textId="46872B25" w:rsidR="002E6A18" w:rsidRPr="00667675" w:rsidRDefault="002E6A18" w:rsidP="00454BAA">
            <w:pPr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60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it</w:t>
            </w:r>
            <w:proofErr w:type="spellEnd"/>
          </w:p>
        </w:tc>
        <w:tc>
          <w:tcPr>
            <w:tcW w:w="1563" w:type="dxa"/>
          </w:tcPr>
          <w:p w14:paraId="241B2CE4" w14:textId="4A8EF6C9" w:rsidR="002E6A18" w:rsidRPr="00667675" w:rsidRDefault="002E6A18" w:rsidP="008B05AA">
            <w:pPr>
              <w:spacing w:line="276" w:lineRule="auto"/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C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proofErr w:type="spellEnd"/>
            <w:r w:rsidRPr="00667675">
              <w:rPr>
                <w:rFonts w:ascii="Arial" w:eastAsia="Arial" w:hAnsi="Arial" w:cs="Arial"/>
                <w:spacing w:val="15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un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u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k</w:t>
            </w:r>
            <w:proofErr w:type="spellEnd"/>
            <w:r w:rsidRPr="00667675">
              <w:rPr>
                <w:rFonts w:ascii="Arial" w:eastAsia="Arial" w:hAnsi="Arial" w:cs="Arial"/>
                <w:spacing w:val="10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vis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/</w:t>
            </w:r>
            <w:proofErr w:type="spellStart"/>
            <w:proofErr w:type="gramStart"/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ks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29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p</w:t>
            </w:r>
            <w:proofErr w:type="spellEnd"/>
            <w:proofErr w:type="gramEnd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ur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proofErr w:type="spellEnd"/>
            <w:r w:rsidRPr="00667675">
              <w:rPr>
                <w:rFonts w:ascii="Arial" w:eastAsia="Arial" w:hAnsi="Arial" w:cs="Arial"/>
                <w:sz w:val="13"/>
                <w:szCs w:val="13"/>
              </w:rPr>
              <w:t xml:space="preserve">, </w:t>
            </w:r>
            <w:proofErr w:type="spellStart"/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u</w:t>
            </w:r>
            <w:proofErr w:type="spellEnd"/>
            <w:r w:rsidRPr="00667675">
              <w:rPr>
                <w:rFonts w:ascii="Arial" w:eastAsia="Arial" w:hAnsi="Arial" w:cs="Arial"/>
                <w:spacing w:val="9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f</w:t>
            </w:r>
            <w:proofErr w:type="spellEnd"/>
            <w:r w:rsidRPr="00667675"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ng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h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proofErr w:type="spellEnd"/>
            <w:r w:rsidRPr="00667675">
              <w:rPr>
                <w:rFonts w:ascii="Arial" w:eastAsia="Arial" w:hAnsi="Arial" w:cs="Arial"/>
                <w:spacing w:val="22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a </w:t>
            </w:r>
            <w:proofErr w:type="spellStart"/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p</w:t>
            </w:r>
            <w:proofErr w:type="spellEnd"/>
            <w:r w:rsidRPr="00667675">
              <w:rPr>
                <w:rFonts w:ascii="Arial" w:eastAsia="Arial" w:hAnsi="Arial" w:cs="Arial"/>
                <w:spacing w:val="14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ur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t</w:t>
            </w:r>
            <w:proofErr w:type="spellEnd"/>
          </w:p>
        </w:tc>
        <w:tc>
          <w:tcPr>
            <w:tcW w:w="1298" w:type="dxa"/>
          </w:tcPr>
          <w:p w14:paraId="4195EF36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E6A18" w:rsidRPr="00667675" w14:paraId="68CBF198" w14:textId="77777777" w:rsidTr="00F43CA7">
        <w:tc>
          <w:tcPr>
            <w:tcW w:w="426" w:type="dxa"/>
          </w:tcPr>
          <w:p w14:paraId="3AE30562" w14:textId="19886CA9" w:rsidR="002E6A18" w:rsidRPr="00667675" w:rsidRDefault="00667675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6.</w:t>
            </w:r>
          </w:p>
        </w:tc>
        <w:tc>
          <w:tcPr>
            <w:tcW w:w="2948" w:type="dxa"/>
          </w:tcPr>
          <w:p w14:paraId="32525F76" w14:textId="21056E1F" w:rsidR="002E6A18" w:rsidRPr="00F43CA7" w:rsidRDefault="002E6A18" w:rsidP="008B05AA">
            <w:pPr>
              <w:spacing w:line="276" w:lineRule="auto"/>
              <w:ind w:left="23" w:right="-108"/>
              <w:jc w:val="both"/>
              <w:rPr>
                <w:rFonts w:ascii="Arial MT" w:eastAsia="Arial" w:hAnsi="Arial MT" w:cs="Arial"/>
                <w:sz w:val="12"/>
                <w:szCs w:val="12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="00545C5C"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6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/</w:t>
            </w:r>
            <w:proofErr w:type="spellStart"/>
            <w:proofErr w:type="gram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2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eo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proofErr w:type="spellEnd"/>
            <w:proofErr w:type="gramEnd"/>
            <w:r w:rsidRPr="00F43CA7">
              <w:rPr>
                <w:rFonts w:ascii="Arial MT" w:eastAsia="Arial" w:hAnsi="Arial MT" w:cs="Arial"/>
                <w:spacing w:val="2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k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e</w:t>
            </w:r>
            <w:proofErr w:type="spellEnd"/>
            <w:r w:rsidRPr="00F43CA7">
              <w:rPr>
                <w:rFonts w:ascii="Arial MT" w:eastAsia="Arial" w:hAnsi="Arial MT" w:cs="Arial"/>
                <w:spacing w:val="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BPKH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.</w:t>
            </w:r>
          </w:p>
        </w:tc>
        <w:tc>
          <w:tcPr>
            <w:tcW w:w="1272" w:type="dxa"/>
          </w:tcPr>
          <w:p w14:paraId="1D250A0F" w14:textId="7166F581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30FFB346" w14:textId="2CB8E832" w:rsidR="002E6A18" w:rsidRPr="00667675" w:rsidRDefault="008B05AA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913B36" wp14:editId="07692D26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416560</wp:posOffset>
                      </wp:positionV>
                      <wp:extent cx="0" cy="640080"/>
                      <wp:effectExtent l="0" t="0" r="19050" b="26670"/>
                      <wp:wrapNone/>
                      <wp:docPr id="44" name="Straight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00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34775F" id="Straight Connector 44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.5pt,32.8pt" to="29.5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733790" wp14:editId="6FFD557A">
                      <wp:simplePos x="0" y="0"/>
                      <wp:positionH relativeFrom="column">
                        <wp:posOffset>383272</wp:posOffset>
                      </wp:positionH>
                      <wp:positionV relativeFrom="paragraph">
                        <wp:posOffset>128630</wp:posOffset>
                      </wp:positionV>
                      <wp:extent cx="1878526" cy="4527"/>
                      <wp:effectExtent l="0" t="0" r="26670" b="33655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8526" cy="45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8CFDBA" id="Straight Connector 3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2pt,10.15pt" to="178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4A27F4" wp14:editId="64C52E3E">
                      <wp:simplePos x="0" y="0"/>
                      <wp:positionH relativeFrom="column">
                        <wp:posOffset>382860</wp:posOffset>
                      </wp:positionH>
                      <wp:positionV relativeFrom="paragraph">
                        <wp:posOffset>133573</wp:posOffset>
                      </wp:positionV>
                      <wp:extent cx="0" cy="133682"/>
                      <wp:effectExtent l="76200" t="0" r="57150" b="5715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368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AE9D86" id="Straight Arrow Connector 32" o:spid="_x0000_s1026" type="#_x0000_t32" style="position:absolute;margin-left:30.15pt;margin-top:10.5pt;width:0;height:10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" strokecolor="black [3040]">
                      <v:stroke endarrow="block"/>
                    </v:shape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75B710" wp14:editId="4CB091EB">
                      <wp:simplePos x="0" y="0"/>
                      <wp:positionH relativeFrom="column">
                        <wp:posOffset>210277</wp:posOffset>
                      </wp:positionH>
                      <wp:positionV relativeFrom="paragraph">
                        <wp:posOffset>269497</wp:posOffset>
                      </wp:positionV>
                      <wp:extent cx="353962" cy="141585"/>
                      <wp:effectExtent l="0" t="0" r="27305" b="11430"/>
                      <wp:wrapNone/>
                      <wp:docPr id="33" name="Rectangle: Rounded Corner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2E27F85" id="Rectangle: Rounded Corners 33" o:spid="_x0000_s1026" style="position:absolute;margin-left:16.55pt;margin-top:21.2pt;width:27.85pt;height:11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" filled="f" strokecolor="black [1600]" strokeweight="1pt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2B13FB3" wp14:editId="70EF6647">
                      <wp:simplePos x="0" y="0"/>
                      <wp:positionH relativeFrom="column">
                        <wp:posOffset>569653</wp:posOffset>
                      </wp:positionH>
                      <wp:positionV relativeFrom="paragraph">
                        <wp:posOffset>350640</wp:posOffset>
                      </wp:positionV>
                      <wp:extent cx="636254" cy="2894"/>
                      <wp:effectExtent l="38100" t="76200" r="0" b="92710"/>
                      <wp:wrapNone/>
                      <wp:docPr id="50" name="Straight Arrow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6254" cy="289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153CC6" id="Straight Arrow Connector 50" o:spid="_x0000_s1026" type="#_x0000_t32" style="position:absolute;margin-left:44.85pt;margin-top:27.6pt;width:50.1pt;height:.2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96" w:type="dxa"/>
          </w:tcPr>
          <w:p w14:paraId="5C8D4564" w14:textId="68AF5988" w:rsidR="002E6A18" w:rsidRPr="00667675" w:rsidRDefault="008B05AA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2F3EF07" wp14:editId="25801328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350520</wp:posOffset>
                      </wp:positionV>
                      <wp:extent cx="0" cy="629285"/>
                      <wp:effectExtent l="0" t="0" r="19050" b="18415"/>
                      <wp:wrapNone/>
                      <wp:docPr id="48" name="Straight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9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DB3B3" id="Straight Connector 48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.8pt,27.6pt" to="24.8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CB025EA" wp14:editId="2A0AA42E">
                      <wp:simplePos x="0" y="0"/>
                      <wp:positionH relativeFrom="column">
                        <wp:posOffset>-28689</wp:posOffset>
                      </wp:positionH>
                      <wp:positionV relativeFrom="paragraph">
                        <wp:posOffset>313982</wp:posOffset>
                      </wp:positionV>
                      <wp:extent cx="403179" cy="258246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3179" cy="2582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2C7437" w14:textId="77777777" w:rsidR="00296BA1" w:rsidRPr="00517BD8" w:rsidRDefault="00296BA1" w:rsidP="00296BA1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  <w:t>Tidak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B025EA" id="Text Box 43" o:spid="_x0000_s1028" type="#_x0000_t202" style="position:absolute;margin-left:-2.25pt;margin-top:24.7pt;width:31.75pt;height:20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9yrGwIAADI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" filled="f" stroked="f" strokeweight=".5pt">
                      <v:textbox>
                        <w:txbxContent>
                          <w:p w14:paraId="212C7437" w14:textId="77777777" w:rsidR="00296BA1" w:rsidRPr="00517BD8" w:rsidRDefault="00296BA1" w:rsidP="00296BA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Tidak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4" w:type="dxa"/>
          </w:tcPr>
          <w:p w14:paraId="32ABF9AD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45" w:type="dxa"/>
          </w:tcPr>
          <w:p w14:paraId="0A962E5A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743" w:type="dxa"/>
          </w:tcPr>
          <w:p w14:paraId="2FE728BD" w14:textId="07A09EC6" w:rsidR="002E6A18" w:rsidRDefault="002E6A18" w:rsidP="008B05AA">
            <w:pPr>
              <w:spacing w:line="276" w:lineRule="auto"/>
              <w:ind w:left="125" w:right="121"/>
              <w:jc w:val="center"/>
              <w:rPr>
                <w:rFonts w:ascii="Arial MT" w:eastAsia="Arial" w:hAnsi="Arial MT" w:cs="Arial"/>
                <w:w w:val="103"/>
                <w:sz w:val="12"/>
                <w:szCs w:val="12"/>
                <w:lang w:val="id-ID"/>
              </w:rPr>
            </w:pP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8B05AA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8B05AA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ud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h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f</w:t>
            </w:r>
            <w:proofErr w:type="spellEnd"/>
            <w:r w:rsidRPr="008B05AA">
              <w:rPr>
                <w:rFonts w:ascii="Arial MT" w:eastAsia="Arial" w:hAnsi="Arial MT" w:cs="Arial"/>
                <w:spacing w:val="11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ie</w:t>
            </w:r>
            <w:r w:rsidRPr="008B05AA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SDH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 xml:space="preserve"> dan KSBTU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6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Berita 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Acara</w:t>
            </w:r>
            <w:r w:rsidRPr="008B05AA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h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proofErr w:type="spellEnd"/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/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f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eo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proofErr w:type="spellEnd"/>
          </w:p>
          <w:p w14:paraId="3E7CF7A1" w14:textId="6F1C476A" w:rsidR="008B05AA" w:rsidRPr="008B05AA" w:rsidRDefault="008B05AA" w:rsidP="008B05AA">
            <w:pPr>
              <w:spacing w:line="276" w:lineRule="auto"/>
              <w:ind w:left="125" w:right="121"/>
              <w:jc w:val="center"/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</w:pPr>
          </w:p>
        </w:tc>
        <w:tc>
          <w:tcPr>
            <w:tcW w:w="1130" w:type="dxa"/>
          </w:tcPr>
          <w:p w14:paraId="5B34B986" w14:textId="61B6F0AE" w:rsidR="002E6A18" w:rsidRPr="00667675" w:rsidRDefault="002E6A18" w:rsidP="00454BAA">
            <w:pPr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15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it</w:t>
            </w:r>
            <w:proofErr w:type="spellEnd"/>
          </w:p>
        </w:tc>
        <w:tc>
          <w:tcPr>
            <w:tcW w:w="1563" w:type="dxa"/>
          </w:tcPr>
          <w:p w14:paraId="10BE21F3" w14:textId="38908A9E" w:rsidR="002E6A18" w:rsidRPr="00667675" w:rsidRDefault="002E6A18" w:rsidP="008B05AA">
            <w:pPr>
              <w:spacing w:line="276" w:lineRule="auto"/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p</w:t>
            </w:r>
            <w:proofErr w:type="spellEnd"/>
            <w:r w:rsidRPr="00667675">
              <w:rPr>
                <w:rFonts w:ascii="Arial" w:eastAsia="Arial" w:hAnsi="Arial" w:cs="Arial"/>
                <w:spacing w:val="14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ur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t</w:t>
            </w:r>
            <w:proofErr w:type="spellEnd"/>
            <w:r w:rsidRPr="00667675">
              <w:rPr>
                <w:rFonts w:ascii="Arial" w:eastAsia="Arial" w:hAnsi="Arial" w:cs="Arial"/>
                <w:spacing w:val="12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b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l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proofErr w:type="spellEnd"/>
            <w:r w:rsidRPr="00667675">
              <w:rPr>
                <w:rFonts w:ascii="Arial" w:eastAsia="Arial" w:hAnsi="Arial" w:cs="Arial"/>
                <w:spacing w:val="15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y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g</w:t>
            </w:r>
            <w:r w:rsidRPr="00667675">
              <w:rPr>
                <w:rFonts w:ascii="Arial" w:eastAsia="Arial" w:hAnsi="Arial" w:cs="Arial"/>
                <w:spacing w:val="10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ud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h</w:t>
            </w:r>
            <w:proofErr w:type="spellEnd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f</w:t>
            </w:r>
            <w:proofErr w:type="spellEnd"/>
            <w:r w:rsidRPr="00667675">
              <w:rPr>
                <w:rFonts w:ascii="Arial" w:eastAsia="Arial" w:hAnsi="Arial" w:cs="Arial"/>
                <w:spacing w:val="11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ie</w:t>
            </w:r>
            <w:r w:rsidRPr="00667675">
              <w:rPr>
                <w:rFonts w:ascii="Arial" w:eastAsia="Arial" w:hAnsi="Arial" w:cs="Arial"/>
                <w:spacing w:val="10"/>
                <w:sz w:val="13"/>
                <w:szCs w:val="13"/>
              </w:rPr>
              <w:t xml:space="preserve"> </w:t>
            </w:r>
            <w:r w:rsidR="00EA4C6F">
              <w:rPr>
                <w:rFonts w:ascii="Arial" w:eastAsia="Arial" w:hAnsi="Arial" w:cs="Arial"/>
                <w:spacing w:val="1"/>
                <w:sz w:val="13"/>
                <w:szCs w:val="13"/>
                <w:lang w:val="id-ID"/>
              </w:rPr>
              <w:t>SDH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 xml:space="preserve"> dan KSBTU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,</w:t>
            </w:r>
            <w:r w:rsidRPr="00667675">
              <w:rPr>
                <w:rFonts w:ascii="Arial" w:eastAsia="Arial" w:hAnsi="Arial" w:cs="Arial"/>
                <w:spacing w:val="16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f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y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g</w:t>
            </w:r>
            <w:r w:rsidRPr="00667675">
              <w:rPr>
                <w:rFonts w:ascii="Arial" w:eastAsia="Arial" w:hAnsi="Arial" w:cs="Arial"/>
                <w:spacing w:val="10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proofErr w:type="spellEnd"/>
            <w:r w:rsidRPr="00667675">
              <w:rPr>
                <w:rFonts w:ascii="Arial" w:eastAsia="Arial" w:hAnsi="Arial" w:cs="Arial"/>
                <w:sz w:val="13"/>
                <w:szCs w:val="13"/>
              </w:rPr>
              <w:t>.</w:t>
            </w:r>
            <w:r w:rsidRPr="00667675">
              <w:rPr>
                <w:rFonts w:ascii="Arial" w:eastAsia="Arial" w:hAnsi="Arial" w:cs="Arial"/>
                <w:spacing w:val="18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5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proofErr w:type="spellEnd"/>
            <w:r w:rsidRPr="00667675">
              <w:rPr>
                <w:rFonts w:ascii="Arial" w:eastAsia="Arial" w:hAnsi="Arial" w:cs="Arial"/>
                <w:spacing w:val="17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l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m</w:t>
            </w:r>
            <w:proofErr w:type="spellEnd"/>
            <w:r w:rsidRPr="00667675">
              <w:rPr>
                <w:rFonts w:ascii="Arial" w:eastAsia="Arial" w:hAnsi="Arial" w:cs="Arial"/>
                <w:spacing w:val="17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ia 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CD</w:t>
            </w:r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/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V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D</w:t>
            </w:r>
          </w:p>
        </w:tc>
        <w:tc>
          <w:tcPr>
            <w:tcW w:w="1298" w:type="dxa"/>
          </w:tcPr>
          <w:p w14:paraId="692919B4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E6A18" w:rsidRPr="00667675" w14:paraId="7D3BC229" w14:textId="77777777" w:rsidTr="00F43CA7">
        <w:tc>
          <w:tcPr>
            <w:tcW w:w="426" w:type="dxa"/>
          </w:tcPr>
          <w:p w14:paraId="3FB763F1" w14:textId="76D4BE7F" w:rsidR="002E6A18" w:rsidRPr="00667675" w:rsidRDefault="00667675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7.</w:t>
            </w:r>
          </w:p>
        </w:tc>
        <w:tc>
          <w:tcPr>
            <w:tcW w:w="2948" w:type="dxa"/>
          </w:tcPr>
          <w:p w14:paraId="7981FDAC" w14:textId="75DADC53" w:rsidR="002E6A18" w:rsidRPr="00F43CA7" w:rsidRDefault="002E6A18" w:rsidP="008B05AA">
            <w:pPr>
              <w:spacing w:line="276" w:lineRule="auto"/>
              <w:ind w:left="23"/>
              <w:jc w:val="both"/>
              <w:rPr>
                <w:rFonts w:ascii="Arial MT" w:eastAsia="Arial" w:hAnsi="Arial MT" w:cs="Arial"/>
                <w:spacing w:val="-3"/>
                <w:sz w:val="12"/>
                <w:szCs w:val="12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BPK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11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1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 xml:space="preserve">. </w:t>
            </w:r>
            <w:r w:rsidRPr="00F43CA7">
              <w:rPr>
                <w:rFonts w:ascii="Arial MT" w:eastAsia="Arial" w:hAnsi="Arial MT" w:cs="Arial"/>
                <w:spacing w:val="21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2"/>
                <w:sz w:val="12"/>
                <w:szCs w:val="12"/>
              </w:rPr>
              <w:t>J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ju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(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)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ru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e</w:t>
            </w:r>
            <w:proofErr w:type="spellEnd"/>
            <w:r w:rsidRPr="00F43CA7">
              <w:rPr>
                <w:rFonts w:ascii="Arial MT" w:eastAsia="Arial" w:hAnsi="Arial MT" w:cs="Arial"/>
                <w:spacing w:val="2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0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. </w:t>
            </w:r>
            <w:r w:rsidRPr="00F43CA7">
              <w:rPr>
                <w:rFonts w:ascii="Arial MT" w:eastAsia="Arial" w:hAnsi="Arial MT" w:cs="Arial"/>
                <w:spacing w:val="2"/>
                <w:sz w:val="12"/>
                <w:szCs w:val="12"/>
              </w:rPr>
              <w:t>J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k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j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F43CA7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r w:rsidRPr="00F43CA7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e</w:t>
            </w:r>
            <w:proofErr w:type="spellEnd"/>
            <w:r w:rsidRPr="00F43CA7">
              <w:rPr>
                <w:rFonts w:ascii="Arial MT" w:eastAsia="Arial" w:hAnsi="Arial MT" w:cs="Arial"/>
                <w:spacing w:val="2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K</w:t>
            </w:r>
            <w:r w:rsid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asi</w:t>
            </w:r>
            <w:r w:rsidRPr="00F43CA7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SDH</w:t>
            </w:r>
            <w:r w:rsidRPr="00F43CA7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un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k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z w:val="12"/>
                <w:szCs w:val="12"/>
              </w:rPr>
              <w:t>.</w:t>
            </w:r>
          </w:p>
        </w:tc>
        <w:tc>
          <w:tcPr>
            <w:tcW w:w="1272" w:type="dxa"/>
          </w:tcPr>
          <w:p w14:paraId="0AEDA99F" w14:textId="32804CCF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5A90EF3C" w14:textId="6455A23A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43D71F2" wp14:editId="64F37F7D">
                      <wp:simplePos x="0" y="0"/>
                      <wp:positionH relativeFrom="column">
                        <wp:posOffset>377723</wp:posOffset>
                      </wp:positionH>
                      <wp:positionV relativeFrom="paragraph">
                        <wp:posOffset>246033</wp:posOffset>
                      </wp:positionV>
                      <wp:extent cx="742911" cy="0"/>
                      <wp:effectExtent l="0" t="76200" r="19685" b="95250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1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F1765" id="Straight Arrow Connector 47" o:spid="_x0000_s1026" type="#_x0000_t32" style="position:absolute;margin-left:29.75pt;margin-top:19.35pt;width:58.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96" w:type="dxa"/>
          </w:tcPr>
          <w:p w14:paraId="0536ACAA" w14:textId="0837BFFA" w:rsidR="002E6A18" w:rsidRPr="00667675" w:rsidRDefault="008B05AA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E8C9736" wp14:editId="665D29CC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327025</wp:posOffset>
                      </wp:positionV>
                      <wp:extent cx="0" cy="596265"/>
                      <wp:effectExtent l="0" t="0" r="19050" b="13335"/>
                      <wp:wrapNone/>
                      <wp:docPr id="51" name="Straight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62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F4EE4E" id="Straight Connector 51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.25pt,25.75pt" to="25.2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" strokecolor="black [3040]"/>
                  </w:pict>
                </mc:Fallback>
              </mc:AlternateContent>
            </w:r>
            <w:r w:rsidR="003C0288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ACE8DC" wp14:editId="5DCC946A">
                      <wp:simplePos x="0" y="0"/>
                      <wp:positionH relativeFrom="column">
                        <wp:posOffset>235746</wp:posOffset>
                      </wp:positionH>
                      <wp:positionV relativeFrom="paragraph">
                        <wp:posOffset>169820</wp:posOffset>
                      </wp:positionV>
                      <wp:extent cx="171285" cy="158110"/>
                      <wp:effectExtent l="0" t="0" r="19685" b="13970"/>
                      <wp:wrapNone/>
                      <wp:docPr id="38" name="Diamond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285" cy="158110"/>
                              </a:xfrm>
                              <a:prstGeom prst="diamond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3D3D2F" id="Diamond 38" o:spid="_x0000_s1026" type="#_x0000_t4" style="position:absolute;margin-left:18.55pt;margin-top:13.35pt;width:13.5pt;height:1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" filled="f" strokecolor="black [3213]" strokeweight="1pt"/>
                  </w:pict>
                </mc:Fallback>
              </mc:AlternateContent>
            </w:r>
            <w:r w:rsidR="00CC6739"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7AFDB64C" wp14:editId="4CB7D919">
                      <wp:simplePos x="0" y="0"/>
                      <wp:positionH relativeFrom="column">
                        <wp:posOffset>-119637</wp:posOffset>
                      </wp:positionH>
                      <wp:positionV relativeFrom="paragraph">
                        <wp:posOffset>93682</wp:posOffset>
                      </wp:positionV>
                      <wp:extent cx="297773" cy="258246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773" cy="2582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A86E9F" w14:textId="77777777" w:rsidR="00296BA1" w:rsidRPr="00517BD8" w:rsidRDefault="00296BA1" w:rsidP="00296BA1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</w:pPr>
                                  <w:r w:rsidRPr="00517BD8">
                                    <w:rPr>
                                      <w:rFonts w:ascii="Arial" w:hAnsi="Arial" w:cs="Arial"/>
                                      <w:color w:val="000000" w:themeColor="text1"/>
                                      <w:sz w:val="13"/>
                                      <w:szCs w:val="13"/>
                                    </w:rPr>
                                    <w:t>Ya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DB64C" id="Text Box 42" o:spid="_x0000_s1029" type="#_x0000_t202" style="position:absolute;margin-left:-9.4pt;margin-top:7.4pt;width:23.45pt;height:20.3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" filled="f" stroked="f" strokeweight=".5pt">
                      <v:textbox>
                        <w:txbxContent>
                          <w:p w14:paraId="30A86E9F" w14:textId="77777777" w:rsidR="00296BA1" w:rsidRPr="00517BD8" w:rsidRDefault="00296BA1" w:rsidP="00296BA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517BD8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Ya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24" w:type="dxa"/>
          </w:tcPr>
          <w:p w14:paraId="1D8A9D66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45" w:type="dxa"/>
          </w:tcPr>
          <w:p w14:paraId="69C508E6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743" w:type="dxa"/>
          </w:tcPr>
          <w:p w14:paraId="755DF0AE" w14:textId="7A240D6C" w:rsidR="002E6A18" w:rsidRDefault="002E6A18" w:rsidP="008B05AA">
            <w:pPr>
              <w:spacing w:line="276" w:lineRule="auto"/>
              <w:ind w:left="125" w:right="121"/>
              <w:jc w:val="center"/>
              <w:rPr>
                <w:rFonts w:ascii="Arial MT" w:eastAsia="Arial" w:hAnsi="Arial MT" w:cs="Arial"/>
                <w:w w:val="103"/>
                <w:sz w:val="12"/>
                <w:szCs w:val="12"/>
                <w:lang w:val="id-ID"/>
              </w:rPr>
            </w:pP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p</w:t>
            </w:r>
            <w:proofErr w:type="spellEnd"/>
            <w:r w:rsidRPr="008B05AA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t</w:t>
            </w:r>
            <w:proofErr w:type="spellEnd"/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y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g </w:t>
            </w:r>
            <w:proofErr w:type="spellStart"/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ud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h</w:t>
            </w:r>
            <w:proofErr w:type="spellEnd"/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f</w:t>
            </w:r>
            <w:proofErr w:type="spellEnd"/>
            <w:r w:rsidRPr="008B05AA">
              <w:rPr>
                <w:rFonts w:ascii="Arial MT" w:eastAsia="Arial" w:hAnsi="Arial MT" w:cs="Arial"/>
                <w:spacing w:val="11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ie</w:t>
            </w:r>
            <w:r w:rsidRPr="008B05AA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  <w:t>SDH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 xml:space="preserve"> dan KSBTU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6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 xml:space="preserve">Berita 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Acara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h</w:t>
            </w:r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proofErr w:type="spellEnd"/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/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f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eo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proofErr w:type="spellEnd"/>
          </w:p>
          <w:p w14:paraId="46F35E42" w14:textId="54AB929F" w:rsidR="008B05AA" w:rsidRPr="008B05AA" w:rsidRDefault="008B05AA" w:rsidP="008B05AA">
            <w:pPr>
              <w:spacing w:line="276" w:lineRule="auto"/>
              <w:ind w:left="125" w:right="121"/>
              <w:jc w:val="center"/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</w:pPr>
          </w:p>
        </w:tc>
        <w:tc>
          <w:tcPr>
            <w:tcW w:w="1130" w:type="dxa"/>
          </w:tcPr>
          <w:p w14:paraId="0173E9BD" w14:textId="4A63B2CB" w:rsidR="002E6A18" w:rsidRPr="00667675" w:rsidRDefault="002E6A18" w:rsidP="00454BAA">
            <w:pPr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3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0</w:t>
            </w:r>
            <w:r w:rsidRPr="00667675">
              <w:rPr>
                <w:rFonts w:ascii="Arial" w:eastAsia="Arial" w:hAnsi="Arial" w:cs="Arial"/>
                <w:spacing w:val="11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it</w:t>
            </w:r>
            <w:proofErr w:type="spellEnd"/>
          </w:p>
        </w:tc>
        <w:tc>
          <w:tcPr>
            <w:tcW w:w="1563" w:type="dxa"/>
          </w:tcPr>
          <w:p w14:paraId="56DAB061" w14:textId="096647A4" w:rsidR="002E6A18" w:rsidRPr="00667675" w:rsidRDefault="002E6A18" w:rsidP="008B05AA">
            <w:pPr>
              <w:spacing w:line="276" w:lineRule="auto"/>
              <w:jc w:val="center"/>
              <w:rPr>
                <w:rFonts w:ascii="Arial" w:eastAsia="Arial" w:hAnsi="Arial" w:cs="Arial"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ur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13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b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l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n</w:t>
            </w:r>
            <w:proofErr w:type="spellEnd"/>
            <w:r w:rsidRPr="00667675">
              <w:rPr>
                <w:rFonts w:ascii="Arial" w:eastAsia="Arial" w:hAnsi="Arial" w:cs="Arial"/>
                <w:spacing w:val="15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y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g</w:t>
            </w:r>
            <w:r w:rsidRPr="00667675">
              <w:rPr>
                <w:rFonts w:ascii="Arial" w:eastAsia="Arial" w:hAnsi="Arial" w:cs="Arial"/>
                <w:spacing w:val="10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ud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h</w:t>
            </w:r>
            <w:proofErr w:type="spellEnd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ng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pacing w:val="27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epala</w:t>
            </w:r>
            <w:proofErr w:type="spellEnd"/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 xml:space="preserve"> </w:t>
            </w:r>
            <w:r w:rsidR="00EA4C6F">
              <w:rPr>
                <w:rFonts w:ascii="Arial" w:eastAsia="Arial" w:hAnsi="Arial" w:cs="Arial"/>
                <w:spacing w:val="1"/>
                <w:sz w:val="13"/>
                <w:szCs w:val="13"/>
              </w:rPr>
              <w:t>BPKH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,</w:t>
            </w:r>
            <w:r w:rsidRPr="00667675">
              <w:rPr>
                <w:rFonts w:ascii="Arial" w:eastAsia="Arial" w:hAnsi="Arial" w:cs="Arial"/>
                <w:spacing w:val="19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 xml:space="preserve">Berita 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Acara</w:t>
            </w:r>
            <w:r w:rsidRPr="00667675">
              <w:rPr>
                <w:rFonts w:ascii="Arial" w:eastAsia="Arial" w:hAnsi="Arial" w:cs="Arial"/>
                <w:spacing w:val="9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 xml:space="preserve">h 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5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proofErr w:type="spellEnd"/>
            <w:r w:rsidRPr="00667675">
              <w:rPr>
                <w:rFonts w:ascii="Arial" w:eastAsia="Arial" w:hAnsi="Arial" w:cs="Arial"/>
                <w:sz w:val="13"/>
                <w:szCs w:val="13"/>
              </w:rPr>
              <w:t>,</w:t>
            </w:r>
            <w:r w:rsidRPr="00667675">
              <w:rPr>
                <w:rFonts w:ascii="Arial" w:eastAsia="Arial" w:hAnsi="Arial" w:cs="Arial"/>
                <w:spacing w:val="15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D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/</w:t>
            </w:r>
            <w:proofErr w:type="spellStart"/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f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o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5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proofErr w:type="spellEnd"/>
            <w:r w:rsidRPr="00667675">
              <w:rPr>
                <w:rFonts w:ascii="Arial" w:eastAsia="Arial" w:hAnsi="Arial" w:cs="Arial"/>
                <w:spacing w:val="26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G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eo</w:t>
            </w:r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p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l</w:t>
            </w:r>
            <w:proofErr w:type="spellEnd"/>
          </w:p>
        </w:tc>
        <w:tc>
          <w:tcPr>
            <w:tcW w:w="1298" w:type="dxa"/>
          </w:tcPr>
          <w:p w14:paraId="1EAD6656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E6A18" w:rsidRPr="00667675" w14:paraId="2D14F75A" w14:textId="77777777" w:rsidTr="008B05AA">
        <w:tc>
          <w:tcPr>
            <w:tcW w:w="426" w:type="dxa"/>
          </w:tcPr>
          <w:p w14:paraId="134B476A" w14:textId="55A957DF" w:rsidR="002E6A18" w:rsidRPr="00667675" w:rsidRDefault="00667675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8.</w:t>
            </w:r>
          </w:p>
        </w:tc>
        <w:tc>
          <w:tcPr>
            <w:tcW w:w="2948" w:type="dxa"/>
          </w:tcPr>
          <w:p w14:paraId="49FF62DB" w14:textId="7F4891A3" w:rsidR="002E6A18" w:rsidRPr="00F43CA7" w:rsidRDefault="002E6A18" w:rsidP="008B05AA">
            <w:pPr>
              <w:spacing w:line="276" w:lineRule="auto"/>
              <w:ind w:left="23"/>
              <w:jc w:val="both"/>
              <w:rPr>
                <w:rFonts w:ascii="Arial MT" w:eastAsia="Arial" w:hAnsi="Arial MT" w:cs="Arial"/>
                <w:spacing w:val="1"/>
                <w:sz w:val="12"/>
                <w:szCs w:val="12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9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ser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piran</w:t>
            </w:r>
            <w:r w:rsidRPr="00F43CA7">
              <w:rPr>
                <w:rFonts w:ascii="Arial MT" w:eastAsia="Arial" w:hAnsi="Arial MT" w:cs="Arial"/>
                <w:spacing w:val="11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/</w:t>
            </w:r>
            <w:proofErr w:type="spellStart"/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26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G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eo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asi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  <w:lang w:val="id-ID"/>
              </w:rPr>
              <w:t>SDH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.</w:t>
            </w:r>
          </w:p>
        </w:tc>
        <w:tc>
          <w:tcPr>
            <w:tcW w:w="1272" w:type="dxa"/>
          </w:tcPr>
          <w:p w14:paraId="658051FC" w14:textId="35B25AFB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214FF0A" wp14:editId="3A92EA32">
                      <wp:simplePos x="0" y="0"/>
                      <wp:positionH relativeFrom="column">
                        <wp:posOffset>318029</wp:posOffset>
                      </wp:positionH>
                      <wp:positionV relativeFrom="paragraph">
                        <wp:posOffset>111566</wp:posOffset>
                      </wp:positionV>
                      <wp:extent cx="1719291" cy="0"/>
                      <wp:effectExtent l="0" t="0" r="14605" b="19050"/>
                      <wp:wrapNone/>
                      <wp:docPr id="52" name="Straight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929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3A1C5A" id="Straight Connector 52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05pt,8.8pt" to="160.4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D4DF0F" wp14:editId="78715EB1">
                      <wp:simplePos x="0" y="0"/>
                      <wp:positionH relativeFrom="column">
                        <wp:posOffset>322830</wp:posOffset>
                      </wp:positionH>
                      <wp:positionV relativeFrom="paragraph">
                        <wp:posOffset>111727</wp:posOffset>
                      </wp:positionV>
                      <wp:extent cx="0" cy="192895"/>
                      <wp:effectExtent l="76200" t="0" r="57150" b="55245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28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A15E7C" id="Straight Arrow Connector 53" o:spid="_x0000_s1026" type="#_x0000_t32" style="position:absolute;margin-left:25.4pt;margin-top:8.8pt;width:0;height:15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244AA9D" wp14:editId="304AA8D5">
                      <wp:simplePos x="0" y="0"/>
                      <wp:positionH relativeFrom="column">
                        <wp:posOffset>140393</wp:posOffset>
                      </wp:positionH>
                      <wp:positionV relativeFrom="paragraph">
                        <wp:posOffset>307391</wp:posOffset>
                      </wp:positionV>
                      <wp:extent cx="353962" cy="141585"/>
                      <wp:effectExtent l="0" t="0" r="27305" b="11430"/>
                      <wp:wrapNone/>
                      <wp:docPr id="54" name="Rectangle: Rounded Corners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022343A" id="Rectangle: Rounded Corners 54" o:spid="_x0000_s1026" style="position:absolute;margin-left:11.05pt;margin-top:24.2pt;width:27.85pt;height:11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" filled="f" strokecolor="black [1600]" strokeweight="1pt"/>
                  </w:pict>
                </mc:Fallback>
              </mc:AlternateContent>
            </w: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7E65467" wp14:editId="3B3BC906">
                      <wp:simplePos x="0" y="0"/>
                      <wp:positionH relativeFrom="column">
                        <wp:posOffset>325332</wp:posOffset>
                      </wp:positionH>
                      <wp:positionV relativeFrom="paragraph">
                        <wp:posOffset>448258</wp:posOffset>
                      </wp:positionV>
                      <wp:extent cx="2471" cy="286574"/>
                      <wp:effectExtent l="76200" t="0" r="74295" b="56515"/>
                      <wp:wrapNone/>
                      <wp:docPr id="56" name="Straight Arrow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1" cy="28657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CB583A" id="Straight Arrow Connector 56" o:spid="_x0000_s1026" type="#_x0000_t32" style="position:absolute;margin-left:25.6pt;margin-top:35.3pt;width:.2pt;height:22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96" w:type="dxa"/>
          </w:tcPr>
          <w:p w14:paraId="06D61601" w14:textId="7BDDB28C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5E16D597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24" w:type="dxa"/>
          </w:tcPr>
          <w:p w14:paraId="2D0CE8A9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45" w:type="dxa"/>
          </w:tcPr>
          <w:p w14:paraId="634656F6" w14:textId="050AD363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743" w:type="dxa"/>
          </w:tcPr>
          <w:p w14:paraId="7B89ED34" w14:textId="5C2A3CC6" w:rsidR="002E6A18" w:rsidRDefault="002E6A18" w:rsidP="008B05AA">
            <w:pPr>
              <w:spacing w:line="276" w:lineRule="auto"/>
              <w:ind w:left="125" w:right="121"/>
              <w:jc w:val="center"/>
              <w:rPr>
                <w:rFonts w:ascii="Arial MT" w:eastAsia="Arial" w:hAnsi="Arial MT" w:cs="Arial"/>
                <w:w w:val="103"/>
                <w:sz w:val="12"/>
                <w:szCs w:val="12"/>
                <w:lang w:val="id-ID"/>
              </w:rPr>
            </w:pP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8B05AA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ud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h</w:t>
            </w:r>
            <w:proofErr w:type="spellEnd"/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nd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a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2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</w:rPr>
              <w:t>BPKH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B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h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proofErr w:type="spellEnd"/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/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f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eo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proofErr w:type="spellEnd"/>
          </w:p>
          <w:p w14:paraId="1C8304B8" w14:textId="5524ADEF" w:rsidR="008B05AA" w:rsidRPr="008B05AA" w:rsidRDefault="008B05AA" w:rsidP="008B05AA">
            <w:pPr>
              <w:spacing w:line="276" w:lineRule="auto"/>
              <w:ind w:left="125" w:right="121"/>
              <w:jc w:val="center"/>
              <w:rPr>
                <w:rFonts w:ascii="Arial MT" w:eastAsia="Arial" w:hAnsi="Arial MT" w:cs="Arial"/>
                <w:spacing w:val="1"/>
                <w:sz w:val="12"/>
                <w:szCs w:val="12"/>
                <w:lang w:val="id-ID"/>
              </w:rPr>
            </w:pPr>
          </w:p>
        </w:tc>
        <w:tc>
          <w:tcPr>
            <w:tcW w:w="1130" w:type="dxa"/>
          </w:tcPr>
          <w:p w14:paraId="6958C927" w14:textId="0D78C45E" w:rsidR="002E6A18" w:rsidRPr="00667675" w:rsidRDefault="002E6A18" w:rsidP="00454BAA">
            <w:pPr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1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5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it</w:t>
            </w:r>
            <w:proofErr w:type="spellEnd"/>
          </w:p>
        </w:tc>
        <w:tc>
          <w:tcPr>
            <w:tcW w:w="1563" w:type="dxa"/>
            <w:vAlign w:val="center"/>
          </w:tcPr>
          <w:p w14:paraId="0E29D3DC" w14:textId="6D120DCE" w:rsidR="002E6A18" w:rsidRPr="00667675" w:rsidRDefault="002E6A18" w:rsidP="008B05AA">
            <w:pPr>
              <w:jc w:val="center"/>
              <w:rPr>
                <w:rFonts w:ascii="Arial" w:eastAsia="Arial" w:hAnsi="Arial" w:cs="Arial"/>
                <w:spacing w:val="1"/>
                <w:sz w:val="13"/>
                <w:szCs w:val="13"/>
              </w:rPr>
            </w:pPr>
            <w:proofErr w:type="spellStart"/>
            <w:r w:rsidRPr="00667675">
              <w:rPr>
                <w:rFonts w:ascii="Arial" w:eastAsia="Arial" w:hAnsi="Arial" w:cs="Arial"/>
                <w:spacing w:val="1"/>
                <w:w w:val="103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spacing w:val="-2"/>
                <w:w w:val="103"/>
                <w:sz w:val="13"/>
                <w:szCs w:val="13"/>
              </w:rPr>
              <w:t>s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ip</w:t>
            </w:r>
            <w:proofErr w:type="spellEnd"/>
          </w:p>
        </w:tc>
        <w:tc>
          <w:tcPr>
            <w:tcW w:w="1298" w:type="dxa"/>
          </w:tcPr>
          <w:p w14:paraId="75B1479B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  <w:tr w:rsidR="002E6A18" w:rsidRPr="00667675" w14:paraId="2D4620A8" w14:textId="77777777" w:rsidTr="008B05AA">
        <w:tc>
          <w:tcPr>
            <w:tcW w:w="426" w:type="dxa"/>
          </w:tcPr>
          <w:p w14:paraId="0EAD34D1" w14:textId="0BF380F6" w:rsidR="002E6A18" w:rsidRPr="00667675" w:rsidRDefault="00667675" w:rsidP="00667675">
            <w:pPr>
              <w:jc w:val="center"/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bCs/>
                <w:spacing w:val="1"/>
                <w:sz w:val="13"/>
                <w:szCs w:val="13"/>
              </w:rPr>
              <w:t>9.</w:t>
            </w:r>
          </w:p>
        </w:tc>
        <w:tc>
          <w:tcPr>
            <w:tcW w:w="2948" w:type="dxa"/>
          </w:tcPr>
          <w:p w14:paraId="25CFF05F" w14:textId="2FBBA3B3" w:rsidR="002E6A18" w:rsidRPr="00F43CA7" w:rsidRDefault="002E6A18" w:rsidP="00F43CA7">
            <w:pPr>
              <w:spacing w:line="276" w:lineRule="auto"/>
              <w:ind w:left="23"/>
              <w:jc w:val="both"/>
              <w:rPr>
                <w:rFonts w:ascii="Arial MT" w:eastAsia="Arial" w:hAnsi="Arial MT" w:cs="Arial"/>
                <w:spacing w:val="-3"/>
                <w:sz w:val="12"/>
                <w:szCs w:val="12"/>
              </w:rPr>
            </w:pPr>
            <w:proofErr w:type="spellStart"/>
            <w:r w:rsidRPr="00F43CA7">
              <w:rPr>
                <w:rFonts w:ascii="Arial MT" w:eastAsia="Arial" w:hAnsi="Arial MT" w:cs="Arial"/>
                <w:spacing w:val="-3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24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f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k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d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p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h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o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F43CA7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ik</w:t>
            </w:r>
            <w:proofErr w:type="spellEnd"/>
            <w:r w:rsidRPr="00F43CA7">
              <w:rPr>
                <w:rFonts w:ascii="Arial MT" w:eastAsia="Arial" w:hAnsi="Arial MT" w:cs="Arial"/>
                <w:spacing w:val="8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pacing w:val="2"/>
                <w:w w:val="103"/>
                <w:sz w:val="12"/>
                <w:szCs w:val="12"/>
              </w:rPr>
              <w:t>c</w:t>
            </w:r>
            <w:r w:rsidRPr="00F43CA7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>a</w:t>
            </w:r>
            <w:proofErr w:type="spellEnd"/>
            <w:r w:rsidRPr="00F43CA7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F43CA7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un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g</w:t>
            </w:r>
            <w:proofErr w:type="spellEnd"/>
            <w:r w:rsidRPr="00F43CA7">
              <w:rPr>
                <w:rFonts w:ascii="Arial MT" w:eastAsia="Arial" w:hAnsi="Arial MT" w:cs="Arial"/>
                <w:spacing w:val="17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u</w:t>
            </w:r>
            <w:proofErr w:type="spellEnd"/>
            <w:r w:rsidRPr="00F43CA7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proofErr w:type="spellStart"/>
            <w:r w:rsidRPr="00F43CA7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l</w:t>
            </w:r>
            <w:r w:rsidRPr="00F43CA7">
              <w:rPr>
                <w:rFonts w:ascii="Arial MT" w:eastAsia="Arial" w:hAnsi="Arial MT" w:cs="Arial"/>
                <w:spacing w:val="-1"/>
                <w:sz w:val="12"/>
                <w:szCs w:val="12"/>
              </w:rPr>
              <w:t>u</w:t>
            </w:r>
            <w:r w:rsidRPr="00F43CA7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F43CA7">
              <w:rPr>
                <w:rFonts w:ascii="Arial MT" w:eastAsia="Arial" w:hAnsi="Arial MT" w:cs="Arial"/>
                <w:spacing w:val="14"/>
                <w:sz w:val="12"/>
                <w:szCs w:val="12"/>
              </w:rPr>
              <w:t xml:space="preserve"> </w:t>
            </w:r>
            <w:r w:rsidR="0011115D" w:rsidRPr="00F43CA7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email.</w:t>
            </w:r>
          </w:p>
        </w:tc>
        <w:tc>
          <w:tcPr>
            <w:tcW w:w="1272" w:type="dxa"/>
          </w:tcPr>
          <w:p w14:paraId="35453A10" w14:textId="0987FEFE" w:rsidR="002E6A18" w:rsidRPr="00667675" w:rsidRDefault="003C028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noProof/>
                <w:spacing w:val="1"/>
                <w:sz w:val="13"/>
                <w:szCs w:val="13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14E1523" wp14:editId="7F9BB641">
                      <wp:simplePos x="0" y="0"/>
                      <wp:positionH relativeFrom="column">
                        <wp:posOffset>150278</wp:posOffset>
                      </wp:positionH>
                      <wp:positionV relativeFrom="paragraph">
                        <wp:posOffset>166404</wp:posOffset>
                      </wp:positionV>
                      <wp:extent cx="353962" cy="141585"/>
                      <wp:effectExtent l="0" t="0" r="27305" b="11430"/>
                      <wp:wrapNone/>
                      <wp:docPr id="57" name="Rectangle: Rounded Corner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962" cy="1415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200C3F5" id="Rectangle: Rounded Corners 57" o:spid="_x0000_s1026" style="position:absolute;margin-left:11.85pt;margin-top:13.1pt;width:27.85pt;height:11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" filled="f" strokecolor="black [1600]" strokeweight="1pt"/>
                  </w:pict>
                </mc:Fallback>
              </mc:AlternateContent>
            </w:r>
          </w:p>
        </w:tc>
        <w:tc>
          <w:tcPr>
            <w:tcW w:w="1396" w:type="dxa"/>
          </w:tcPr>
          <w:p w14:paraId="3BD15194" w14:textId="3002020B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396" w:type="dxa"/>
          </w:tcPr>
          <w:p w14:paraId="68336578" w14:textId="6EE97D12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24" w:type="dxa"/>
          </w:tcPr>
          <w:p w14:paraId="16C88A1B" w14:textId="25D7CE1F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445" w:type="dxa"/>
          </w:tcPr>
          <w:p w14:paraId="2666FBA9" w14:textId="7292CE8C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  <w:tc>
          <w:tcPr>
            <w:tcW w:w="1743" w:type="dxa"/>
          </w:tcPr>
          <w:p w14:paraId="57D151AB" w14:textId="1C8A194E" w:rsidR="002E6A18" w:rsidRPr="008B05AA" w:rsidRDefault="002E6A18" w:rsidP="008B05AA">
            <w:pPr>
              <w:spacing w:line="276" w:lineRule="auto"/>
              <w:ind w:left="125" w:right="121"/>
              <w:jc w:val="center"/>
              <w:rPr>
                <w:rFonts w:ascii="Arial MT" w:eastAsia="Arial" w:hAnsi="Arial MT" w:cs="Arial"/>
                <w:spacing w:val="1"/>
                <w:sz w:val="12"/>
                <w:szCs w:val="12"/>
              </w:rPr>
            </w:pP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ur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b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la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n</w:t>
            </w:r>
            <w:proofErr w:type="spellEnd"/>
            <w:r w:rsidRPr="008B05AA">
              <w:rPr>
                <w:rFonts w:ascii="Arial MT" w:eastAsia="Arial" w:hAnsi="Arial MT" w:cs="Arial"/>
                <w:spacing w:val="13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y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10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2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ud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h</w:t>
            </w:r>
            <w:proofErr w:type="spellEnd"/>
            <w:r w:rsidRPr="008B05AA">
              <w:rPr>
                <w:rFonts w:ascii="Arial MT" w:eastAsia="Arial" w:hAnsi="Arial MT" w:cs="Arial"/>
                <w:spacing w:val="12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nd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a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ng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K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epala</w:t>
            </w:r>
            <w:proofErr w:type="spellEnd"/>
            <w:r w:rsidRPr="008B05AA">
              <w:rPr>
                <w:rFonts w:ascii="Arial MT" w:eastAsia="Arial" w:hAnsi="Arial MT" w:cs="Arial"/>
                <w:sz w:val="12"/>
                <w:szCs w:val="12"/>
              </w:rPr>
              <w:t xml:space="preserve"> </w:t>
            </w:r>
            <w:r w:rsidR="00EA4C6F">
              <w:rPr>
                <w:rFonts w:ascii="Arial MT" w:eastAsia="Arial" w:hAnsi="Arial MT" w:cs="Arial"/>
                <w:spacing w:val="1"/>
                <w:sz w:val="12"/>
                <w:szCs w:val="12"/>
              </w:rPr>
              <w:t>BPKH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 xml:space="preserve">Berita 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Acara</w:t>
            </w:r>
            <w:r w:rsidRPr="008B05AA">
              <w:rPr>
                <w:rFonts w:ascii="Arial MT" w:eastAsia="Arial" w:hAnsi="Arial MT" w:cs="Arial"/>
                <w:spacing w:val="9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h 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e</w:t>
            </w:r>
            <w:r w:rsidRPr="008B05AA">
              <w:rPr>
                <w:rFonts w:ascii="Arial MT" w:eastAsia="Arial" w:hAnsi="Arial MT" w:cs="Arial"/>
                <w:spacing w:val="-1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5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sz w:val="12"/>
                <w:szCs w:val="12"/>
              </w:rPr>
              <w:t>a</w:t>
            </w:r>
            <w:proofErr w:type="spellEnd"/>
            <w:r w:rsidRPr="008B05AA">
              <w:rPr>
                <w:rFonts w:ascii="Arial MT" w:eastAsia="Arial" w:hAnsi="Arial MT" w:cs="Arial"/>
                <w:sz w:val="12"/>
                <w:szCs w:val="12"/>
              </w:rPr>
              <w:t>,</w:t>
            </w:r>
            <w:r w:rsidRPr="008B05AA">
              <w:rPr>
                <w:rFonts w:ascii="Arial MT" w:eastAsia="Arial" w:hAnsi="Arial MT" w:cs="Arial"/>
                <w:spacing w:val="15"/>
                <w:sz w:val="12"/>
                <w:szCs w:val="12"/>
              </w:rPr>
              <w:t xml:space="preserve"> 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D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t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/</w:t>
            </w:r>
            <w:proofErr w:type="spellStart"/>
            <w:r w:rsidRPr="008B05AA">
              <w:rPr>
                <w:rFonts w:ascii="Arial MT" w:eastAsia="Arial" w:hAnsi="Arial MT" w:cs="Arial"/>
                <w:spacing w:val="1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n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f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o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r</w:t>
            </w:r>
            <w:r w:rsidRPr="008B05AA">
              <w:rPr>
                <w:rFonts w:ascii="Arial MT" w:eastAsia="Arial" w:hAnsi="Arial MT" w:cs="Arial"/>
                <w:spacing w:val="5"/>
                <w:w w:val="103"/>
                <w:sz w:val="12"/>
                <w:szCs w:val="12"/>
              </w:rPr>
              <w:t>m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proofErr w:type="spellEnd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 xml:space="preserve"> </w:t>
            </w:r>
            <w:proofErr w:type="spellStart"/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G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eo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spacing w:val="-1"/>
                <w:w w:val="103"/>
                <w:sz w:val="12"/>
                <w:szCs w:val="12"/>
              </w:rPr>
              <w:t>p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spacing w:val="-2"/>
                <w:w w:val="103"/>
                <w:sz w:val="12"/>
                <w:szCs w:val="12"/>
              </w:rPr>
              <w:t>s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i</w:t>
            </w:r>
            <w:r w:rsidRPr="008B05AA">
              <w:rPr>
                <w:rFonts w:ascii="Arial MT" w:eastAsia="Arial" w:hAnsi="Arial MT" w:cs="Arial"/>
                <w:spacing w:val="-5"/>
                <w:w w:val="103"/>
                <w:sz w:val="12"/>
                <w:szCs w:val="12"/>
              </w:rPr>
              <w:t>a</w:t>
            </w:r>
            <w:r w:rsidRPr="008B05AA">
              <w:rPr>
                <w:rFonts w:ascii="Arial MT" w:eastAsia="Arial" w:hAnsi="Arial MT" w:cs="Arial"/>
                <w:w w:val="103"/>
                <w:sz w:val="12"/>
                <w:szCs w:val="12"/>
              </w:rPr>
              <w:t>l</w:t>
            </w:r>
            <w:proofErr w:type="spellEnd"/>
          </w:p>
        </w:tc>
        <w:tc>
          <w:tcPr>
            <w:tcW w:w="1130" w:type="dxa"/>
          </w:tcPr>
          <w:p w14:paraId="1436EDB5" w14:textId="26FD2809" w:rsidR="002E6A18" w:rsidRPr="00667675" w:rsidRDefault="002E6A18" w:rsidP="00454BAA">
            <w:pPr>
              <w:jc w:val="center"/>
              <w:rPr>
                <w:rFonts w:ascii="Arial" w:eastAsia="Arial" w:hAnsi="Arial" w:cs="Arial"/>
                <w:spacing w:val="-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3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0</w:t>
            </w:r>
            <w:r w:rsidRPr="00667675">
              <w:rPr>
                <w:rFonts w:ascii="Arial" w:eastAsia="Arial" w:hAnsi="Arial" w:cs="Arial"/>
                <w:spacing w:val="6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n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it</w:t>
            </w:r>
            <w:proofErr w:type="spellEnd"/>
          </w:p>
        </w:tc>
        <w:tc>
          <w:tcPr>
            <w:tcW w:w="1563" w:type="dxa"/>
            <w:vAlign w:val="center"/>
          </w:tcPr>
          <w:p w14:paraId="1A49F167" w14:textId="58F59B43" w:rsidR="002E6A18" w:rsidRPr="00667675" w:rsidRDefault="002E6A18" w:rsidP="008B05AA">
            <w:pPr>
              <w:jc w:val="center"/>
              <w:rPr>
                <w:rFonts w:ascii="Arial" w:eastAsia="Arial" w:hAnsi="Arial" w:cs="Arial"/>
                <w:spacing w:val="1"/>
                <w:sz w:val="13"/>
                <w:szCs w:val="13"/>
              </w:rPr>
            </w:pP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B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u</w:t>
            </w:r>
            <w:r w:rsidRPr="00667675">
              <w:rPr>
                <w:rFonts w:ascii="Arial" w:eastAsia="Arial" w:hAnsi="Arial" w:cs="Arial"/>
                <w:spacing w:val="-2"/>
                <w:sz w:val="13"/>
                <w:szCs w:val="13"/>
              </w:rPr>
              <w:t>k</w:t>
            </w:r>
            <w:r w:rsidRPr="00667675">
              <w:rPr>
                <w:rFonts w:ascii="Arial" w:eastAsia="Arial" w:hAnsi="Arial" w:cs="Arial"/>
                <w:spacing w:val="1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11"/>
                <w:sz w:val="13"/>
                <w:szCs w:val="13"/>
              </w:rPr>
              <w:t xml:space="preserve"> 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-1"/>
                <w:sz w:val="13"/>
                <w:szCs w:val="13"/>
              </w:rPr>
              <w:t>nd</w:t>
            </w:r>
            <w:r w:rsidRPr="00667675">
              <w:rPr>
                <w:rFonts w:ascii="Arial" w:eastAsia="Arial" w:hAnsi="Arial" w:cs="Arial"/>
                <w:sz w:val="13"/>
                <w:szCs w:val="13"/>
              </w:rPr>
              <w:t>a</w:t>
            </w:r>
            <w:r w:rsidRPr="00667675">
              <w:rPr>
                <w:rFonts w:ascii="Arial" w:eastAsia="Arial" w:hAnsi="Arial" w:cs="Arial"/>
                <w:spacing w:val="8"/>
                <w:sz w:val="13"/>
                <w:szCs w:val="13"/>
              </w:rPr>
              <w:t xml:space="preserve"> </w:t>
            </w:r>
            <w:proofErr w:type="spellStart"/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T</w:t>
            </w:r>
            <w:r w:rsidRPr="00667675">
              <w:rPr>
                <w:rFonts w:ascii="Arial" w:eastAsia="Arial" w:hAnsi="Arial" w:cs="Arial"/>
                <w:spacing w:val="-5"/>
                <w:w w:val="103"/>
                <w:sz w:val="13"/>
                <w:szCs w:val="13"/>
              </w:rPr>
              <w:t>e</w:t>
            </w:r>
            <w:r w:rsidRPr="00667675">
              <w:rPr>
                <w:rFonts w:ascii="Arial" w:eastAsia="Arial" w:hAnsi="Arial" w:cs="Arial"/>
                <w:spacing w:val="-1"/>
                <w:w w:val="103"/>
                <w:sz w:val="13"/>
                <w:szCs w:val="13"/>
              </w:rPr>
              <w:t>r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i</w:t>
            </w:r>
            <w:r w:rsidRPr="00667675">
              <w:rPr>
                <w:rFonts w:ascii="Arial" w:eastAsia="Arial" w:hAnsi="Arial" w:cs="Arial"/>
                <w:spacing w:val="5"/>
                <w:w w:val="103"/>
                <w:sz w:val="13"/>
                <w:szCs w:val="13"/>
              </w:rPr>
              <w:t>m</w:t>
            </w:r>
            <w:r w:rsidRPr="00667675">
              <w:rPr>
                <w:rFonts w:ascii="Arial" w:eastAsia="Arial" w:hAnsi="Arial" w:cs="Arial"/>
                <w:w w:val="103"/>
                <w:sz w:val="13"/>
                <w:szCs w:val="13"/>
              </w:rPr>
              <w:t>a</w:t>
            </w:r>
            <w:proofErr w:type="spellEnd"/>
          </w:p>
        </w:tc>
        <w:tc>
          <w:tcPr>
            <w:tcW w:w="1298" w:type="dxa"/>
          </w:tcPr>
          <w:p w14:paraId="21BEBC2F" w14:textId="77777777" w:rsidR="002E6A18" w:rsidRPr="00667675" w:rsidRDefault="002E6A18" w:rsidP="002E6A18">
            <w:pPr>
              <w:rPr>
                <w:rFonts w:ascii="Arial" w:eastAsia="Arial" w:hAnsi="Arial" w:cs="Arial"/>
                <w:b/>
                <w:spacing w:val="1"/>
                <w:sz w:val="13"/>
                <w:szCs w:val="13"/>
              </w:rPr>
            </w:pPr>
          </w:p>
        </w:tc>
      </w:tr>
    </w:tbl>
    <w:p w14:paraId="55A6E7A9" w14:textId="77777777" w:rsidR="00B70147" w:rsidRDefault="00B70147" w:rsidP="00B70147">
      <w:pPr>
        <w:rPr>
          <w:rFonts w:ascii="Arial" w:eastAsia="Arial" w:hAnsi="Arial" w:cs="Arial"/>
          <w:b/>
          <w:spacing w:val="1"/>
          <w:sz w:val="15"/>
          <w:szCs w:val="15"/>
        </w:rPr>
      </w:pPr>
    </w:p>
    <w:p w14:paraId="72F695F3" w14:textId="77777777" w:rsidR="00B70147" w:rsidRDefault="00B70147" w:rsidP="00B70147">
      <w:pPr>
        <w:rPr>
          <w:rFonts w:ascii="Arial" w:eastAsia="Arial" w:hAnsi="Arial" w:cs="Arial"/>
          <w:b/>
          <w:spacing w:val="1"/>
          <w:sz w:val="15"/>
          <w:szCs w:val="15"/>
        </w:rPr>
      </w:pPr>
    </w:p>
    <w:p w14:paraId="52D89726" w14:textId="77777777" w:rsidR="001E0FB4" w:rsidRDefault="001E0FB4">
      <w:pPr>
        <w:spacing w:line="200" w:lineRule="exact"/>
        <w:sectPr w:rsidR="001E0FB4">
          <w:pgSz w:w="16840" w:h="11920" w:orient="landscape"/>
          <w:pgMar w:top="920" w:right="180" w:bottom="280" w:left="1040" w:header="720" w:footer="720" w:gutter="0"/>
          <w:cols w:space="720"/>
        </w:sectPr>
      </w:pPr>
    </w:p>
    <w:p w14:paraId="268A9558" w14:textId="77777777" w:rsidR="00BE0501" w:rsidRDefault="00BE0501" w:rsidP="0040544B">
      <w:pPr>
        <w:spacing w:before="48"/>
        <w:jc w:val="center"/>
        <w:rPr>
          <w:rFonts w:ascii="Arial" w:eastAsia="Arial" w:hAnsi="Arial" w:cs="Arial"/>
          <w:sz w:val="12"/>
          <w:szCs w:val="12"/>
        </w:rPr>
      </w:pPr>
    </w:p>
    <w:p w14:paraId="5A2B7614" w14:textId="0978E92C" w:rsidR="001E0FB4" w:rsidRDefault="001E0FB4" w:rsidP="0040544B">
      <w:pPr>
        <w:spacing w:before="48"/>
        <w:jc w:val="center"/>
        <w:rPr>
          <w:rFonts w:ascii="Arial" w:eastAsia="Arial" w:hAnsi="Arial" w:cs="Arial"/>
          <w:sz w:val="12"/>
          <w:szCs w:val="12"/>
        </w:rPr>
      </w:pPr>
    </w:p>
    <w:sectPr w:rsidR="001E0FB4">
      <w:type w:val="continuous"/>
      <w:pgSz w:w="16840" w:h="11920" w:orient="landscape"/>
      <w:pgMar w:top="760" w:right="180" w:bottom="280" w:left="1040" w:header="720" w:footer="720" w:gutter="0"/>
      <w:cols w:num="2" w:space="720" w:equalWidth="0">
        <w:col w:w="5482" w:space="1476"/>
        <w:col w:w="866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B499C"/>
    <w:multiLevelType w:val="multilevel"/>
    <w:tmpl w:val="51CA430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AD681A"/>
    <w:multiLevelType w:val="hybridMultilevel"/>
    <w:tmpl w:val="C1D81F26"/>
    <w:lvl w:ilvl="0" w:tplc="3809000F">
      <w:start w:val="1"/>
      <w:numFmt w:val="decimal"/>
      <w:lvlText w:val="%1."/>
      <w:lvlJc w:val="left"/>
      <w:pPr>
        <w:ind w:left="796" w:hanging="360"/>
      </w:pPr>
    </w:lvl>
    <w:lvl w:ilvl="1" w:tplc="38090019" w:tentative="1">
      <w:start w:val="1"/>
      <w:numFmt w:val="lowerLetter"/>
      <w:lvlText w:val="%2."/>
      <w:lvlJc w:val="left"/>
      <w:pPr>
        <w:ind w:left="1516" w:hanging="360"/>
      </w:pPr>
    </w:lvl>
    <w:lvl w:ilvl="2" w:tplc="3809001B" w:tentative="1">
      <w:start w:val="1"/>
      <w:numFmt w:val="lowerRoman"/>
      <w:lvlText w:val="%3."/>
      <w:lvlJc w:val="right"/>
      <w:pPr>
        <w:ind w:left="2236" w:hanging="180"/>
      </w:pPr>
    </w:lvl>
    <w:lvl w:ilvl="3" w:tplc="3809000F" w:tentative="1">
      <w:start w:val="1"/>
      <w:numFmt w:val="decimal"/>
      <w:lvlText w:val="%4."/>
      <w:lvlJc w:val="left"/>
      <w:pPr>
        <w:ind w:left="2956" w:hanging="360"/>
      </w:pPr>
    </w:lvl>
    <w:lvl w:ilvl="4" w:tplc="38090019" w:tentative="1">
      <w:start w:val="1"/>
      <w:numFmt w:val="lowerLetter"/>
      <w:lvlText w:val="%5."/>
      <w:lvlJc w:val="left"/>
      <w:pPr>
        <w:ind w:left="3676" w:hanging="360"/>
      </w:pPr>
    </w:lvl>
    <w:lvl w:ilvl="5" w:tplc="3809001B" w:tentative="1">
      <w:start w:val="1"/>
      <w:numFmt w:val="lowerRoman"/>
      <w:lvlText w:val="%6."/>
      <w:lvlJc w:val="right"/>
      <w:pPr>
        <w:ind w:left="4396" w:hanging="180"/>
      </w:pPr>
    </w:lvl>
    <w:lvl w:ilvl="6" w:tplc="3809000F" w:tentative="1">
      <w:start w:val="1"/>
      <w:numFmt w:val="decimal"/>
      <w:lvlText w:val="%7."/>
      <w:lvlJc w:val="left"/>
      <w:pPr>
        <w:ind w:left="5116" w:hanging="360"/>
      </w:pPr>
    </w:lvl>
    <w:lvl w:ilvl="7" w:tplc="38090019" w:tentative="1">
      <w:start w:val="1"/>
      <w:numFmt w:val="lowerLetter"/>
      <w:lvlText w:val="%8."/>
      <w:lvlJc w:val="left"/>
      <w:pPr>
        <w:ind w:left="5836" w:hanging="360"/>
      </w:pPr>
    </w:lvl>
    <w:lvl w:ilvl="8" w:tplc="38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31AC492D"/>
    <w:multiLevelType w:val="hybridMultilevel"/>
    <w:tmpl w:val="B5F2745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0CEA"/>
    <w:multiLevelType w:val="hybridMultilevel"/>
    <w:tmpl w:val="4EFEC6C4"/>
    <w:lvl w:ilvl="0" w:tplc="3809000F">
      <w:start w:val="1"/>
      <w:numFmt w:val="decimal"/>
      <w:lvlText w:val="%1."/>
      <w:lvlJc w:val="left"/>
      <w:pPr>
        <w:ind w:left="743" w:hanging="360"/>
      </w:pPr>
    </w:lvl>
    <w:lvl w:ilvl="1" w:tplc="38090019" w:tentative="1">
      <w:start w:val="1"/>
      <w:numFmt w:val="lowerLetter"/>
      <w:lvlText w:val="%2."/>
      <w:lvlJc w:val="left"/>
      <w:pPr>
        <w:ind w:left="1463" w:hanging="360"/>
      </w:pPr>
    </w:lvl>
    <w:lvl w:ilvl="2" w:tplc="3809001B" w:tentative="1">
      <w:start w:val="1"/>
      <w:numFmt w:val="lowerRoman"/>
      <w:lvlText w:val="%3."/>
      <w:lvlJc w:val="right"/>
      <w:pPr>
        <w:ind w:left="2183" w:hanging="180"/>
      </w:pPr>
    </w:lvl>
    <w:lvl w:ilvl="3" w:tplc="3809000F" w:tentative="1">
      <w:start w:val="1"/>
      <w:numFmt w:val="decimal"/>
      <w:lvlText w:val="%4."/>
      <w:lvlJc w:val="left"/>
      <w:pPr>
        <w:ind w:left="2903" w:hanging="360"/>
      </w:pPr>
    </w:lvl>
    <w:lvl w:ilvl="4" w:tplc="38090019" w:tentative="1">
      <w:start w:val="1"/>
      <w:numFmt w:val="lowerLetter"/>
      <w:lvlText w:val="%5."/>
      <w:lvlJc w:val="left"/>
      <w:pPr>
        <w:ind w:left="3623" w:hanging="360"/>
      </w:pPr>
    </w:lvl>
    <w:lvl w:ilvl="5" w:tplc="3809001B" w:tentative="1">
      <w:start w:val="1"/>
      <w:numFmt w:val="lowerRoman"/>
      <w:lvlText w:val="%6."/>
      <w:lvlJc w:val="right"/>
      <w:pPr>
        <w:ind w:left="4343" w:hanging="180"/>
      </w:pPr>
    </w:lvl>
    <w:lvl w:ilvl="6" w:tplc="3809000F" w:tentative="1">
      <w:start w:val="1"/>
      <w:numFmt w:val="decimal"/>
      <w:lvlText w:val="%7."/>
      <w:lvlJc w:val="left"/>
      <w:pPr>
        <w:ind w:left="5063" w:hanging="360"/>
      </w:pPr>
    </w:lvl>
    <w:lvl w:ilvl="7" w:tplc="38090019" w:tentative="1">
      <w:start w:val="1"/>
      <w:numFmt w:val="lowerLetter"/>
      <w:lvlText w:val="%8."/>
      <w:lvlJc w:val="left"/>
      <w:pPr>
        <w:ind w:left="5783" w:hanging="360"/>
      </w:pPr>
    </w:lvl>
    <w:lvl w:ilvl="8" w:tplc="380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" w15:restartNumberingAfterBreak="0">
    <w:nsid w:val="671F52FF"/>
    <w:multiLevelType w:val="hybridMultilevel"/>
    <w:tmpl w:val="B5F274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F605D"/>
    <w:multiLevelType w:val="hybridMultilevel"/>
    <w:tmpl w:val="C1D81F26"/>
    <w:lvl w:ilvl="0" w:tplc="FFFFFFFF">
      <w:start w:val="1"/>
      <w:numFmt w:val="decimal"/>
      <w:lvlText w:val="%1."/>
      <w:lvlJc w:val="left"/>
      <w:pPr>
        <w:ind w:left="796" w:hanging="360"/>
      </w:pPr>
    </w:lvl>
    <w:lvl w:ilvl="1" w:tplc="FFFFFFFF" w:tentative="1">
      <w:start w:val="1"/>
      <w:numFmt w:val="lowerLetter"/>
      <w:lvlText w:val="%2."/>
      <w:lvlJc w:val="left"/>
      <w:pPr>
        <w:ind w:left="1516" w:hanging="360"/>
      </w:pPr>
    </w:lvl>
    <w:lvl w:ilvl="2" w:tplc="FFFFFFFF" w:tentative="1">
      <w:start w:val="1"/>
      <w:numFmt w:val="lowerRoman"/>
      <w:lvlText w:val="%3."/>
      <w:lvlJc w:val="right"/>
      <w:pPr>
        <w:ind w:left="2236" w:hanging="180"/>
      </w:pPr>
    </w:lvl>
    <w:lvl w:ilvl="3" w:tplc="FFFFFFFF" w:tentative="1">
      <w:start w:val="1"/>
      <w:numFmt w:val="decimal"/>
      <w:lvlText w:val="%4."/>
      <w:lvlJc w:val="left"/>
      <w:pPr>
        <w:ind w:left="2956" w:hanging="360"/>
      </w:pPr>
    </w:lvl>
    <w:lvl w:ilvl="4" w:tplc="FFFFFFFF" w:tentative="1">
      <w:start w:val="1"/>
      <w:numFmt w:val="lowerLetter"/>
      <w:lvlText w:val="%5."/>
      <w:lvlJc w:val="left"/>
      <w:pPr>
        <w:ind w:left="3676" w:hanging="360"/>
      </w:pPr>
    </w:lvl>
    <w:lvl w:ilvl="5" w:tplc="FFFFFFFF" w:tentative="1">
      <w:start w:val="1"/>
      <w:numFmt w:val="lowerRoman"/>
      <w:lvlText w:val="%6."/>
      <w:lvlJc w:val="right"/>
      <w:pPr>
        <w:ind w:left="4396" w:hanging="180"/>
      </w:pPr>
    </w:lvl>
    <w:lvl w:ilvl="6" w:tplc="FFFFFFFF" w:tentative="1">
      <w:start w:val="1"/>
      <w:numFmt w:val="decimal"/>
      <w:lvlText w:val="%7."/>
      <w:lvlJc w:val="left"/>
      <w:pPr>
        <w:ind w:left="5116" w:hanging="360"/>
      </w:pPr>
    </w:lvl>
    <w:lvl w:ilvl="7" w:tplc="FFFFFFFF" w:tentative="1">
      <w:start w:val="1"/>
      <w:numFmt w:val="lowerLetter"/>
      <w:lvlText w:val="%8."/>
      <w:lvlJc w:val="left"/>
      <w:pPr>
        <w:ind w:left="5836" w:hanging="360"/>
      </w:pPr>
    </w:lvl>
    <w:lvl w:ilvl="8" w:tplc="FFFFFFFF" w:tentative="1">
      <w:start w:val="1"/>
      <w:numFmt w:val="lowerRoman"/>
      <w:lvlText w:val="%9."/>
      <w:lvlJc w:val="right"/>
      <w:pPr>
        <w:ind w:left="6556" w:hanging="180"/>
      </w:pPr>
    </w:lvl>
  </w:abstractNum>
  <w:num w:numId="1" w16cid:durableId="368579297">
    <w:abstractNumId w:val="0"/>
  </w:num>
  <w:num w:numId="2" w16cid:durableId="1307664019">
    <w:abstractNumId w:val="2"/>
  </w:num>
  <w:num w:numId="3" w16cid:durableId="469900552">
    <w:abstractNumId w:val="4"/>
  </w:num>
  <w:num w:numId="4" w16cid:durableId="1051347498">
    <w:abstractNumId w:val="1"/>
  </w:num>
  <w:num w:numId="5" w16cid:durableId="1307782367">
    <w:abstractNumId w:val="5"/>
  </w:num>
  <w:num w:numId="6" w16cid:durableId="53747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0FB4"/>
    <w:rsid w:val="00011608"/>
    <w:rsid w:val="00052E18"/>
    <w:rsid w:val="000C273D"/>
    <w:rsid w:val="0011115D"/>
    <w:rsid w:val="00155690"/>
    <w:rsid w:val="001E0FB4"/>
    <w:rsid w:val="00206371"/>
    <w:rsid w:val="00231041"/>
    <w:rsid w:val="00296BA1"/>
    <w:rsid w:val="002C592C"/>
    <w:rsid w:val="002E6A18"/>
    <w:rsid w:val="002F15D0"/>
    <w:rsid w:val="003772F8"/>
    <w:rsid w:val="003C0288"/>
    <w:rsid w:val="003C0370"/>
    <w:rsid w:val="0040544B"/>
    <w:rsid w:val="00405A78"/>
    <w:rsid w:val="00417308"/>
    <w:rsid w:val="004252FF"/>
    <w:rsid w:val="00454BAA"/>
    <w:rsid w:val="00517BD8"/>
    <w:rsid w:val="00545C5C"/>
    <w:rsid w:val="005C0BEB"/>
    <w:rsid w:val="00602691"/>
    <w:rsid w:val="00667675"/>
    <w:rsid w:val="007A4279"/>
    <w:rsid w:val="007F239C"/>
    <w:rsid w:val="008B05AA"/>
    <w:rsid w:val="008B57DC"/>
    <w:rsid w:val="00917226"/>
    <w:rsid w:val="009D5549"/>
    <w:rsid w:val="00A01B0C"/>
    <w:rsid w:val="00A36822"/>
    <w:rsid w:val="00A760FC"/>
    <w:rsid w:val="00AB2D05"/>
    <w:rsid w:val="00B23C39"/>
    <w:rsid w:val="00B471E9"/>
    <w:rsid w:val="00B70147"/>
    <w:rsid w:val="00B96CFE"/>
    <w:rsid w:val="00BE0501"/>
    <w:rsid w:val="00BF3ADF"/>
    <w:rsid w:val="00C35CF6"/>
    <w:rsid w:val="00CC0D55"/>
    <w:rsid w:val="00CC6739"/>
    <w:rsid w:val="00D10232"/>
    <w:rsid w:val="00D41C38"/>
    <w:rsid w:val="00D8203E"/>
    <w:rsid w:val="00E9110A"/>
    <w:rsid w:val="00EA4C6F"/>
    <w:rsid w:val="00EA53F0"/>
    <w:rsid w:val="00EF55C0"/>
    <w:rsid w:val="00F017F6"/>
    <w:rsid w:val="00F1103E"/>
    <w:rsid w:val="00F43CA7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,"/>
  <w:listSeparator w:val=";"/>
  <w14:docId w14:val="3C7346D6"/>
  <w15:docId w15:val="{4715487F-2234-4060-BA14-2F1A7ACD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10232"/>
    <w:pPr>
      <w:ind w:left="720"/>
      <w:contextualSpacing/>
    </w:pPr>
  </w:style>
  <w:style w:type="table" w:styleId="TableGrid">
    <w:name w:val="Table Grid"/>
    <w:basedOn w:val="TableNormal"/>
    <w:uiPriority w:val="59"/>
    <w:rsid w:val="00B70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Tiya Rahma Safitri</dc:creator>
  <cp:lastModifiedBy>ACER</cp:lastModifiedBy>
  <cp:revision>4</cp:revision>
  <dcterms:created xsi:type="dcterms:W3CDTF">2023-05-28T11:17:00Z</dcterms:created>
  <dcterms:modified xsi:type="dcterms:W3CDTF">2025-08-19T05:43:00Z</dcterms:modified>
</cp:coreProperties>
</file>